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0"/>
        <w:gridCol w:w="1163"/>
        <w:gridCol w:w="4058"/>
        <w:gridCol w:w="1492"/>
        <w:gridCol w:w="872"/>
        <w:gridCol w:w="1830"/>
        <w:gridCol w:w="20"/>
      </w:tblGrid>
      <w:tr w:rsidR="00306ABF" w14:paraId="43469E8A" w14:textId="77777777" w:rsidTr="006A186D">
        <w:trPr>
          <w:trHeight w:val="514"/>
        </w:trPr>
        <w:tc>
          <w:tcPr>
            <w:tcW w:w="103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2B84BF5" w14:textId="7AC53A30" w:rsidR="00306ABF" w:rsidRDefault="00306ABF" w:rsidP="00AA4237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QUESTIONARIO TECNICO: </w:t>
            </w:r>
            <w:r w:rsidRPr="00292E07">
              <w:rPr>
                <w:rFonts w:ascii="Calibri" w:hAnsi="Calibri" w:cs="Calibri"/>
                <w:b/>
                <w:bCs/>
                <w:sz w:val="16"/>
                <w:szCs w:val="16"/>
              </w:rPr>
              <w:t>CARATTERISTICHE NON A PENA ESCLUSIONE</w:t>
            </w:r>
          </w:p>
        </w:tc>
      </w:tr>
      <w:tr w:rsidR="00306ABF" w14:paraId="5EBEF647" w14:textId="77777777" w:rsidTr="006A186D">
        <w:trPr>
          <w:trHeight w:val="514"/>
        </w:trPr>
        <w:tc>
          <w:tcPr>
            <w:tcW w:w="103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9A08945" w14:textId="0B8FCBE1" w:rsidR="00306ABF" w:rsidRDefault="0069345B" w:rsidP="0069345B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LOTTO N. 2 Lampade Scialitiche</w:t>
            </w:r>
          </w:p>
        </w:tc>
      </w:tr>
      <w:tr w:rsidR="00306ABF" w14:paraId="3F5C708F" w14:textId="77777777" w:rsidTr="00442FE2">
        <w:trPr>
          <w:gridAfter w:val="1"/>
          <w:wAfter w:w="20" w:type="dxa"/>
          <w:trHeight w:val="514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F776403" w14:textId="1D21171F" w:rsidR="00306ABF" w:rsidRPr="002D48E9" w:rsidRDefault="00306ABF" w:rsidP="002D48E9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2D48E9">
              <w:rPr>
                <w:rFonts w:ascii="Garamond" w:hAnsi="Garamond"/>
                <w:b/>
                <w:i/>
                <w:sz w:val="22"/>
                <w:szCs w:val="22"/>
              </w:rPr>
              <w:t>voc</w:t>
            </w:r>
            <w:r w:rsidR="00621AC1">
              <w:rPr>
                <w:rFonts w:ascii="Garamond" w:hAnsi="Garamond"/>
                <w:b/>
                <w:i/>
                <w:sz w:val="22"/>
                <w:szCs w:val="22"/>
              </w:rPr>
              <w:t>e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35149D" w14:textId="262C2F41" w:rsidR="00306ABF" w:rsidRPr="002D48E9" w:rsidRDefault="00306ABF" w:rsidP="002D48E9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Garamond" w:hAnsi="Garamond"/>
                <w:b/>
                <w:i/>
                <w:sz w:val="22"/>
                <w:szCs w:val="22"/>
              </w:rPr>
              <w:t>r</w:t>
            </w:r>
            <w:r w:rsidRPr="002D48E9">
              <w:rPr>
                <w:rFonts w:ascii="Garamond" w:hAnsi="Garamond"/>
                <w:b/>
                <w:i/>
                <w:sz w:val="22"/>
                <w:szCs w:val="22"/>
              </w:rPr>
              <w:t>if</w:t>
            </w:r>
            <w:r>
              <w:rPr>
                <w:rFonts w:ascii="Garamond" w:hAnsi="Garamond"/>
                <w:b/>
                <w:i/>
                <w:sz w:val="22"/>
                <w:szCs w:val="22"/>
              </w:rPr>
              <w:t>.</w:t>
            </w:r>
            <w:proofErr w:type="spellEnd"/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647A2A" w14:textId="27D6D807" w:rsidR="00306ABF" w:rsidRPr="002D48E9" w:rsidRDefault="00306ABF" w:rsidP="002D48E9">
            <w:pPr>
              <w:widowControl w:val="0"/>
              <w:autoSpaceDE w:val="0"/>
              <w:autoSpaceDN w:val="0"/>
              <w:spacing w:before="89"/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2D48E9">
              <w:rPr>
                <w:rFonts w:ascii="Garamond" w:hAnsi="Garamond"/>
                <w:b/>
                <w:i/>
                <w:sz w:val="22"/>
                <w:szCs w:val="22"/>
              </w:rPr>
              <w:t>elementi che il concorrente deve descrivere ai fini della valutazione dell’offerte tecnica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DDFB6" w14:textId="44CE243A" w:rsidR="00306ABF" w:rsidRDefault="00306ABF" w:rsidP="00306ABF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sz w:val="22"/>
                <w:szCs w:val="22"/>
              </w:rPr>
              <w:t>Valori ammessi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B323B9" w14:textId="24AE1B5C" w:rsidR="00306ABF" w:rsidRPr="00306ABF" w:rsidRDefault="00306ABF" w:rsidP="00306ABF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sz w:val="22"/>
                <w:szCs w:val="22"/>
              </w:rPr>
              <w:t>risposta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B68015" w14:textId="4892FE5A" w:rsidR="00306ABF" w:rsidRPr="002D48E9" w:rsidRDefault="00306ABF" w:rsidP="002D48E9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2D48E9">
              <w:rPr>
                <w:rFonts w:ascii="Garamond" w:hAnsi="Garamond" w:cs="Calibri"/>
                <w:b/>
                <w:bCs/>
                <w:sz w:val="22"/>
                <w:szCs w:val="22"/>
              </w:rPr>
              <w:t>riferimenti: documento - pagina</w:t>
            </w:r>
          </w:p>
        </w:tc>
      </w:tr>
      <w:tr w:rsidR="00DC3DA6" w14:paraId="3D7BA988" w14:textId="77777777" w:rsidTr="00442FE2">
        <w:trPr>
          <w:gridAfter w:val="1"/>
          <w:wAfter w:w="20" w:type="dxa"/>
          <w:trHeight w:val="514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1BB4204" w14:textId="5A6FE0B3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Lampade scialitiche: </w:t>
            </w:r>
          </w:p>
          <w:p w14:paraId="32E3827A" w14:textId="480A91A6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Specifiche tecnico-funzionali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2A137C" w14:textId="7B1398B2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3F4A4C">
              <w:rPr>
                <w:sz w:val="22"/>
              </w:rPr>
              <w:t>Rif.1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3A531E" w14:textId="12CDE9FE" w:rsidR="00DC3DA6" w:rsidRDefault="00DC3DA6" w:rsidP="00DC3DA6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23A5B">
              <w:rPr>
                <w:rFonts w:ascii="Garamond" w:hAnsi="Garamond"/>
              </w:rPr>
              <w:t>Intensità luminosa massima (lux);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6974" w14:textId="1A04E0CF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Valore limite: 155000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935BEC" w14:textId="495C3191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3A4527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DC3DA6" w14:paraId="714C8EE9" w14:textId="77777777" w:rsidTr="00442FE2">
        <w:trPr>
          <w:gridAfter w:val="1"/>
          <w:wAfter w:w="20" w:type="dxa"/>
          <w:trHeight w:val="514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63A46B5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B754F0" w14:textId="0A281E04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3F4A4C">
              <w:rPr>
                <w:bCs/>
                <w:iCs/>
                <w:sz w:val="22"/>
              </w:rPr>
              <w:t>Rif.2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424418" w14:textId="266851F9" w:rsidR="00DC3DA6" w:rsidRDefault="00DC3DA6" w:rsidP="00DC3DA6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23A5B">
              <w:rPr>
                <w:rFonts w:ascii="Garamond" w:hAnsi="Garamond"/>
              </w:rPr>
              <w:t>Diametro massimo del campo luminoso (cm);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69EE" w14:textId="0F8B0859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Valore limite: 20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3B1C72" w14:textId="526888EA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BEFF15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DC3DA6" w14:paraId="7698BD4F" w14:textId="77777777" w:rsidTr="00442FE2">
        <w:trPr>
          <w:gridAfter w:val="1"/>
          <w:wAfter w:w="20" w:type="dxa"/>
          <w:trHeight w:val="514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FB7505B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92A7E0" w14:textId="336A85C5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3F4A4C">
              <w:rPr>
                <w:bCs/>
                <w:iCs/>
                <w:sz w:val="22"/>
              </w:rPr>
              <w:t>Rif.3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3EF6AC" w14:textId="0833E7F1" w:rsidR="00DC3DA6" w:rsidRDefault="00DC3DA6" w:rsidP="00DC3DA6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23A5B">
              <w:rPr>
                <w:rFonts w:ascii="Garamond" w:hAnsi="Garamond"/>
              </w:rPr>
              <w:t xml:space="preserve">Indice di riproduzione cromatica </w:t>
            </w:r>
            <w:proofErr w:type="spellStart"/>
            <w:r w:rsidRPr="00823A5B">
              <w:rPr>
                <w:rFonts w:ascii="Garamond" w:hAnsi="Garamond"/>
              </w:rPr>
              <w:t>Ra</w:t>
            </w:r>
            <w:proofErr w:type="spellEnd"/>
            <w:r w:rsidRPr="00823A5B">
              <w:rPr>
                <w:rFonts w:ascii="Garamond" w:hAnsi="Garamond"/>
              </w:rPr>
              <w:t>;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3495" w14:textId="7AC618CC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Valore limite: 95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189E419" w14:textId="744178AB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007516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DC3DA6" w14:paraId="5285B1F8" w14:textId="77777777" w:rsidTr="00442FE2">
        <w:trPr>
          <w:gridAfter w:val="1"/>
          <w:wAfter w:w="20" w:type="dxa"/>
          <w:trHeight w:val="514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25CBF2C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1EE66E" w14:textId="4F2093B2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3F4A4C">
              <w:rPr>
                <w:bCs/>
                <w:iCs/>
                <w:sz w:val="22"/>
              </w:rPr>
              <w:t>Rif.4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7AF616" w14:textId="58CB9B3D" w:rsidR="00DC3DA6" w:rsidRDefault="00DC3DA6" w:rsidP="00DC3DA6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23A5B">
              <w:rPr>
                <w:rFonts w:ascii="Garamond" w:hAnsi="Garamond"/>
              </w:rPr>
              <w:t xml:space="preserve">Numero di </w:t>
            </w:r>
            <w:proofErr w:type="spellStart"/>
            <w:r w:rsidRPr="00823A5B">
              <w:rPr>
                <w:rFonts w:ascii="Garamond" w:hAnsi="Garamond"/>
              </w:rPr>
              <w:t>step</w:t>
            </w:r>
            <w:proofErr w:type="spellEnd"/>
            <w:r w:rsidRPr="00823A5B">
              <w:rPr>
                <w:rFonts w:ascii="Garamond" w:hAnsi="Garamond"/>
              </w:rPr>
              <w:t xml:space="preserve"> di regolazione della temperatura di colore o, in alternativa, regolazione in continuo;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460A" w14:textId="350EC432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. &lt;=3 </w:t>
            </w: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step</w:t>
            </w:r>
            <w:proofErr w:type="spellEnd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0 punti</w:t>
            </w:r>
          </w:p>
          <w:p w14:paraId="439F43DE" w14:textId="39D7807D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. &gt; 3 </w:t>
            </w: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step</w:t>
            </w:r>
            <w:proofErr w:type="spellEnd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1 punto</w:t>
            </w:r>
          </w:p>
          <w:p w14:paraId="31BC3E61" w14:textId="23BC7B40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. Possibilità di variazione in continuo 3 punti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3F61AA" w14:textId="5850E05D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5928F06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DC3DA6" w14:paraId="44B5851F" w14:textId="77777777" w:rsidTr="00442FE2">
        <w:trPr>
          <w:gridAfter w:val="1"/>
          <w:wAfter w:w="20" w:type="dxa"/>
          <w:trHeight w:val="514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441D696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CD200B9" w14:textId="11AC93BB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3F4A4C">
              <w:rPr>
                <w:bCs/>
                <w:iCs/>
                <w:sz w:val="22"/>
              </w:rPr>
              <w:t>Rif. 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7296F0" w14:textId="6867F85D" w:rsidR="00DC3DA6" w:rsidRDefault="00DC3DA6" w:rsidP="00DC3DA6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23A5B">
              <w:rPr>
                <w:rFonts w:ascii="Garamond" w:hAnsi="Garamond"/>
              </w:rPr>
              <w:t xml:space="preserve">Numero di </w:t>
            </w:r>
            <w:proofErr w:type="spellStart"/>
            <w:r w:rsidRPr="00823A5B">
              <w:rPr>
                <w:rFonts w:ascii="Garamond" w:hAnsi="Garamond"/>
              </w:rPr>
              <w:t>step</w:t>
            </w:r>
            <w:proofErr w:type="spellEnd"/>
            <w:r w:rsidRPr="00823A5B">
              <w:rPr>
                <w:rFonts w:ascii="Garamond" w:hAnsi="Garamond"/>
              </w:rPr>
              <w:t xml:space="preserve"> di regolazione dell’intensità luminosa o, in alternativa, regolazione in continuo;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C5E10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. &lt;=3 </w:t>
            </w: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step</w:t>
            </w:r>
            <w:proofErr w:type="spellEnd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0 punti</w:t>
            </w:r>
          </w:p>
          <w:p w14:paraId="70C16640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. &gt; 3 </w:t>
            </w: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step</w:t>
            </w:r>
            <w:proofErr w:type="spellEnd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1 punto</w:t>
            </w:r>
          </w:p>
          <w:p w14:paraId="4DDCEF36" w14:textId="467C884E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. Possibilità di variazione in continuo 3 punti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157E4E" w14:textId="1DB1ECFA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9B5FC2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DC3DA6" w14:paraId="69567D53" w14:textId="77777777" w:rsidTr="00442FE2">
        <w:trPr>
          <w:gridAfter w:val="1"/>
          <w:wAfter w:w="20" w:type="dxa"/>
          <w:trHeight w:val="514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E82B4D1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5F8A98" w14:textId="0C2D1326" w:rsidR="00DC3DA6" w:rsidRPr="0097322C" w:rsidRDefault="00DC3DA6" w:rsidP="00DC3DA6">
            <w:pPr>
              <w:jc w:val="center"/>
              <w:rPr>
                <w:bCs/>
                <w:iCs/>
                <w:sz w:val="22"/>
              </w:rPr>
            </w:pPr>
            <w:r w:rsidRPr="003F4A4C">
              <w:rPr>
                <w:bCs/>
                <w:iCs/>
                <w:sz w:val="22"/>
              </w:rPr>
              <w:t>Rif.6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54CCCC" w14:textId="32979B7A" w:rsidR="00DC3DA6" w:rsidRDefault="00DC3DA6" w:rsidP="00DC3DA6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23A5B">
              <w:rPr>
                <w:rFonts w:ascii="Garamond" w:hAnsi="Garamond"/>
              </w:rPr>
              <w:t>Profondità di illuminazione L1+L2 al 20%;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B389" w14:textId="19129431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Valore limite: 100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41974E" w14:textId="2FD1D3E5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568C70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DC3DA6" w14:paraId="27C781EF" w14:textId="77777777" w:rsidTr="00442FE2">
        <w:trPr>
          <w:gridAfter w:val="1"/>
          <w:wAfter w:w="20" w:type="dxa"/>
          <w:trHeight w:val="514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09968B5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52E28F" w14:textId="3733B35E" w:rsidR="00DC3DA6" w:rsidRPr="0097322C" w:rsidRDefault="00DC3DA6" w:rsidP="00DC3DA6">
            <w:pPr>
              <w:jc w:val="center"/>
              <w:rPr>
                <w:bCs/>
                <w:iCs/>
                <w:sz w:val="22"/>
              </w:rPr>
            </w:pPr>
            <w:r w:rsidRPr="003F4A4C">
              <w:rPr>
                <w:bCs/>
                <w:iCs/>
                <w:sz w:val="22"/>
              </w:rPr>
              <w:t>Rif.7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CA7CFD" w14:textId="5F78C87B" w:rsidR="00DC3DA6" w:rsidRDefault="00DC3DA6" w:rsidP="00DC3DA6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23A5B">
              <w:rPr>
                <w:rFonts w:ascii="Garamond" w:hAnsi="Garamond"/>
              </w:rPr>
              <w:t>Profondità di illuminazione L1+L2 al 60%;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03A8" w14:textId="10F8C15D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Valore limite: 45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29C542" w14:textId="58866336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815C87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DC3DA6" w14:paraId="6069F1C5" w14:textId="77777777" w:rsidTr="00442FE2">
        <w:trPr>
          <w:gridAfter w:val="1"/>
          <w:wAfter w:w="20" w:type="dxa"/>
          <w:trHeight w:val="514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0D0DD09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BC7C8F" w14:textId="550A7751" w:rsidR="00DC3DA6" w:rsidRPr="0097322C" w:rsidRDefault="00DC3DA6" w:rsidP="00DC3DA6">
            <w:pPr>
              <w:jc w:val="center"/>
              <w:rPr>
                <w:bCs/>
                <w:iCs/>
                <w:sz w:val="22"/>
              </w:rPr>
            </w:pPr>
            <w:r w:rsidRPr="003F4A4C">
              <w:rPr>
                <w:bCs/>
                <w:iCs/>
                <w:sz w:val="22"/>
              </w:rPr>
              <w:t>Rif.8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5034F12" w14:textId="741291B1" w:rsidR="00DC3DA6" w:rsidRDefault="00DC3DA6" w:rsidP="00DC3DA6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23A5B">
              <w:rPr>
                <w:rFonts w:ascii="Garamond" w:hAnsi="Garamond"/>
              </w:rPr>
              <w:t>Illuminazione residua con 1 maschera (%);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980D" w14:textId="7AAE4158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Valore limite: 50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FD2635" w14:textId="272E133B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AF695D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DC3DA6" w14:paraId="4264CA6D" w14:textId="77777777" w:rsidTr="00442FE2">
        <w:trPr>
          <w:gridAfter w:val="1"/>
          <w:wAfter w:w="20" w:type="dxa"/>
          <w:trHeight w:val="514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A6F1FB5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20394C" w14:textId="4237C926" w:rsidR="00DC3DA6" w:rsidRPr="00484413" w:rsidRDefault="00DC3DA6" w:rsidP="00DC3DA6">
            <w:pPr>
              <w:jc w:val="center"/>
              <w:rPr>
                <w:bCs/>
                <w:iCs/>
                <w:sz w:val="22"/>
              </w:rPr>
            </w:pPr>
            <w:r w:rsidRPr="003F4A4C">
              <w:rPr>
                <w:bCs/>
                <w:iCs/>
                <w:sz w:val="22"/>
              </w:rPr>
              <w:t>Rif.9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42EA94" w14:textId="5DB2E597" w:rsidR="00DC3DA6" w:rsidRDefault="00DC3DA6" w:rsidP="00DC3DA6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23A5B">
              <w:rPr>
                <w:rFonts w:ascii="Garamond" w:hAnsi="Garamond"/>
              </w:rPr>
              <w:t>Illuminazione residua con 2 maschere (%);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8C29" w14:textId="1E1747F5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Valore limite: 45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92E2507" w14:textId="1E69E77E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4F61B9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DC3DA6" w14:paraId="4125D730" w14:textId="77777777" w:rsidTr="00442FE2">
        <w:trPr>
          <w:gridAfter w:val="1"/>
          <w:wAfter w:w="20" w:type="dxa"/>
          <w:trHeight w:val="514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CD14928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F06922" w14:textId="6AFC5912" w:rsidR="00DC3DA6" w:rsidRDefault="00DC3DA6" w:rsidP="00DC3DA6">
            <w:pPr>
              <w:jc w:val="center"/>
              <w:rPr>
                <w:bCs/>
                <w:iCs/>
                <w:sz w:val="22"/>
              </w:rPr>
            </w:pPr>
            <w:r w:rsidRPr="003F4A4C">
              <w:rPr>
                <w:bCs/>
                <w:iCs/>
                <w:sz w:val="22"/>
              </w:rPr>
              <w:t>Rif.10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FE22E2" w14:textId="3D9BDB95" w:rsidR="00DC3DA6" w:rsidRDefault="00DC3DA6" w:rsidP="00DC3DA6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23A5B">
              <w:rPr>
                <w:rFonts w:ascii="Garamond" w:hAnsi="Garamond"/>
              </w:rPr>
              <w:t>Illuminazione residua con 1 tubo (%);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43BD" w14:textId="0085AC30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Valore limite: 80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8CF04C" w14:textId="1127F45D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EB764B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DC3DA6" w14:paraId="741DA13B" w14:textId="77777777" w:rsidTr="00442FE2">
        <w:trPr>
          <w:gridAfter w:val="1"/>
          <w:wAfter w:w="20" w:type="dxa"/>
          <w:trHeight w:val="514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05A317F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297F8C" w14:textId="60A386FC" w:rsidR="00DC3DA6" w:rsidRDefault="00DC3DA6" w:rsidP="00DC3DA6">
            <w:pPr>
              <w:jc w:val="center"/>
              <w:rPr>
                <w:bCs/>
                <w:iCs/>
                <w:sz w:val="22"/>
              </w:rPr>
            </w:pPr>
            <w:r w:rsidRPr="003F4A4C">
              <w:rPr>
                <w:bCs/>
                <w:iCs/>
                <w:sz w:val="22"/>
              </w:rPr>
              <w:t>Rif.1</w:t>
            </w:r>
            <w:r>
              <w:rPr>
                <w:bCs/>
                <w:iCs/>
                <w:sz w:val="22"/>
              </w:rPr>
              <w:t>1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0EF05C" w14:textId="046D6B01" w:rsidR="00DC3DA6" w:rsidRPr="00A61ED4" w:rsidRDefault="00DC3DA6" w:rsidP="00DC3DA6">
            <w:pPr>
              <w:rPr>
                <w:sz w:val="22"/>
              </w:rPr>
            </w:pPr>
            <w:r w:rsidRPr="00823A5B">
              <w:rPr>
                <w:rFonts w:ascii="Garamond" w:hAnsi="Garamond"/>
              </w:rPr>
              <w:t>Illuminazione residua con 1 tubo e 1 maschera (%);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869E" w14:textId="3F13266E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Valore limite: 45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27BAC2" w14:textId="6AF18D16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D348D4D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DC3DA6" w14:paraId="0BADE3F1" w14:textId="77777777" w:rsidTr="00442FE2">
        <w:trPr>
          <w:gridAfter w:val="1"/>
          <w:wAfter w:w="20" w:type="dxa"/>
          <w:trHeight w:val="514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A55C89C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FDD89F" w14:textId="00957898" w:rsidR="00DC3DA6" w:rsidRDefault="00DC3DA6" w:rsidP="00DC3DA6">
            <w:pPr>
              <w:jc w:val="center"/>
              <w:rPr>
                <w:bCs/>
                <w:iCs/>
                <w:sz w:val="22"/>
              </w:rPr>
            </w:pPr>
            <w:r w:rsidRPr="003F4A4C">
              <w:rPr>
                <w:bCs/>
                <w:iCs/>
                <w:sz w:val="22"/>
              </w:rPr>
              <w:t>Rif.1</w:t>
            </w:r>
            <w:r>
              <w:rPr>
                <w:bCs/>
                <w:iCs/>
                <w:sz w:val="22"/>
              </w:rPr>
              <w:t>2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6C1E55" w14:textId="6C15D75F" w:rsidR="00DC3DA6" w:rsidRPr="00A61ED4" w:rsidRDefault="00DC3DA6" w:rsidP="00DC3DA6">
            <w:pPr>
              <w:rPr>
                <w:sz w:val="22"/>
              </w:rPr>
            </w:pPr>
            <w:r w:rsidRPr="00823A5B">
              <w:rPr>
                <w:rFonts w:ascii="Garamond" w:hAnsi="Garamond"/>
              </w:rPr>
              <w:t>Illuminazione residua con 1 tubo e 2 maschere (%);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A6CC" w14:textId="301D14BC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Valore limite: 45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D4832A" w14:textId="5B3F3E8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B8A566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DC3DA6" w14:paraId="6E02116C" w14:textId="77777777" w:rsidTr="00442FE2">
        <w:trPr>
          <w:gridAfter w:val="1"/>
          <w:wAfter w:w="20" w:type="dxa"/>
          <w:trHeight w:val="514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CB59F4C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AD0818" w14:textId="21B235E4" w:rsidR="00DC3DA6" w:rsidRDefault="00DC3DA6" w:rsidP="00DC3DA6">
            <w:pPr>
              <w:jc w:val="center"/>
              <w:rPr>
                <w:bCs/>
                <w:iCs/>
                <w:sz w:val="22"/>
              </w:rPr>
            </w:pPr>
            <w:r w:rsidRPr="003F4A4C">
              <w:rPr>
                <w:bCs/>
                <w:iCs/>
                <w:sz w:val="22"/>
              </w:rPr>
              <w:t>Rif.1</w:t>
            </w:r>
            <w:r>
              <w:rPr>
                <w:bCs/>
                <w:iCs/>
                <w:sz w:val="22"/>
              </w:rPr>
              <w:t>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1C4056" w14:textId="646E5DE2" w:rsidR="00DC3DA6" w:rsidRPr="00A61ED4" w:rsidRDefault="00DC3DA6" w:rsidP="00DC3DA6">
            <w:pPr>
              <w:rPr>
                <w:sz w:val="22"/>
              </w:rPr>
            </w:pPr>
            <w:r w:rsidRPr="00823A5B">
              <w:rPr>
                <w:rFonts w:ascii="Garamond" w:hAnsi="Garamond"/>
              </w:rPr>
              <w:t>Valore minimo di rotazione possibile degli snodi dei bracci (valore da 0 a 360 gradi oppure “infinita” se senza alcun tipo di blocco);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C6EF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DCDEE3" w14:textId="7861AD35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5F746B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DC3DA6" w14:paraId="62122686" w14:textId="77777777" w:rsidTr="00442FE2">
        <w:trPr>
          <w:gridAfter w:val="1"/>
          <w:wAfter w:w="20" w:type="dxa"/>
          <w:trHeight w:val="514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D492E49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818BAD" w14:textId="1DB29532" w:rsidR="00DC3DA6" w:rsidRDefault="00DC3DA6" w:rsidP="00DC3DA6">
            <w:pPr>
              <w:jc w:val="center"/>
              <w:rPr>
                <w:bCs/>
                <w:iCs/>
                <w:sz w:val="22"/>
              </w:rPr>
            </w:pPr>
            <w:r w:rsidRPr="003F4A4C">
              <w:rPr>
                <w:bCs/>
                <w:iCs/>
                <w:sz w:val="22"/>
              </w:rPr>
              <w:t>Rif.1</w:t>
            </w:r>
            <w:r>
              <w:rPr>
                <w:bCs/>
                <w:iCs/>
                <w:sz w:val="22"/>
              </w:rPr>
              <w:t>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D82792" w14:textId="22DA0CC4" w:rsidR="00DC3DA6" w:rsidRPr="00A61ED4" w:rsidRDefault="00DC3DA6" w:rsidP="00DC3DA6">
            <w:pPr>
              <w:rPr>
                <w:sz w:val="22"/>
              </w:rPr>
            </w:pPr>
            <w:r w:rsidRPr="00823A5B">
              <w:rPr>
                <w:rFonts w:ascii="Garamond" w:hAnsi="Garamond"/>
              </w:rPr>
              <w:t>Valore minimo di rotazione possibile della cupola (valore da 0 a 360 gradi oppure “infinita” se senza alcun tipo di blocco);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772DF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72B69A" w14:textId="4162A241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D3EC04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DC3DA6" w14:paraId="0EEC622A" w14:textId="77777777" w:rsidTr="00442FE2">
        <w:trPr>
          <w:gridAfter w:val="1"/>
          <w:wAfter w:w="20" w:type="dxa"/>
          <w:trHeight w:val="514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70444E4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D3C87A" w14:textId="43952CB6" w:rsidR="00DC3DA6" w:rsidRDefault="00DC3DA6" w:rsidP="00DC3DA6">
            <w:pPr>
              <w:jc w:val="center"/>
              <w:rPr>
                <w:bCs/>
                <w:iCs/>
                <w:sz w:val="22"/>
              </w:rPr>
            </w:pPr>
            <w:r w:rsidRPr="003F4A4C">
              <w:rPr>
                <w:bCs/>
                <w:iCs/>
                <w:sz w:val="22"/>
              </w:rPr>
              <w:t>Rif.1</w:t>
            </w:r>
            <w:r>
              <w:rPr>
                <w:bCs/>
                <w:iCs/>
                <w:sz w:val="22"/>
              </w:rPr>
              <w:t>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BECE82" w14:textId="099FDC09" w:rsidR="00DC3DA6" w:rsidRPr="00A61ED4" w:rsidRDefault="00DC3DA6" w:rsidP="00DC3DA6">
            <w:pPr>
              <w:rPr>
                <w:sz w:val="22"/>
              </w:rPr>
            </w:pPr>
            <w:r w:rsidRPr="00823A5B">
              <w:rPr>
                <w:rFonts w:ascii="Garamond" w:hAnsi="Garamond"/>
              </w:rPr>
              <w:t>Sistema automatico di rilevazione delle ombre con adeguamento automatico della luce (si/no);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20F4" w14:textId="5AF56AA1" w:rsidR="00DC3DA6" w:rsidRDefault="00024FFB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(sì/no)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051111" w14:textId="52FEDE5B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6C89B9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DC3DA6" w14:paraId="04FB0272" w14:textId="77777777" w:rsidTr="00442FE2">
        <w:trPr>
          <w:gridAfter w:val="1"/>
          <w:wAfter w:w="20" w:type="dxa"/>
          <w:trHeight w:val="514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BBDBC1B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E62BCD" w14:textId="1B9E7D40" w:rsidR="00DC3DA6" w:rsidRDefault="00DC3DA6" w:rsidP="00DC3DA6">
            <w:pPr>
              <w:jc w:val="center"/>
              <w:rPr>
                <w:bCs/>
                <w:iCs/>
                <w:sz w:val="22"/>
              </w:rPr>
            </w:pPr>
            <w:r w:rsidRPr="003F4A4C">
              <w:rPr>
                <w:bCs/>
                <w:iCs/>
                <w:sz w:val="22"/>
              </w:rPr>
              <w:t>Rif.1</w:t>
            </w:r>
            <w:r>
              <w:rPr>
                <w:bCs/>
                <w:iCs/>
                <w:sz w:val="22"/>
              </w:rPr>
              <w:t>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2B4911" w14:textId="3BB9978B" w:rsidR="00DC3DA6" w:rsidRPr="00A61ED4" w:rsidRDefault="00DC3DA6" w:rsidP="00DC3DA6">
            <w:pPr>
              <w:rPr>
                <w:sz w:val="22"/>
              </w:rPr>
            </w:pPr>
            <w:r w:rsidRPr="00823A5B">
              <w:rPr>
                <w:rFonts w:ascii="Garamond" w:hAnsi="Garamond"/>
              </w:rPr>
              <w:t>Sistema che mantiene automaticamente il fuoco e l’intensità luminosa variando la distanza della lampada dal campo operatorio (si/no);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004D" w14:textId="4477C530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(sì/no)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9ED2BC" w14:textId="57EDE696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077407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DC3DA6" w14:paraId="17290F4C" w14:textId="77777777" w:rsidTr="00442FE2">
        <w:trPr>
          <w:gridAfter w:val="1"/>
          <w:wAfter w:w="20" w:type="dxa"/>
          <w:trHeight w:val="606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9F02A32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D8F9FD9" w14:textId="4E52D9A5" w:rsidR="00DC3DA6" w:rsidRDefault="00DC3DA6" w:rsidP="00DC3DA6">
            <w:pPr>
              <w:jc w:val="center"/>
              <w:rPr>
                <w:bCs/>
                <w:iCs/>
                <w:sz w:val="22"/>
              </w:rPr>
            </w:pPr>
            <w:r w:rsidRPr="003F4A4C">
              <w:rPr>
                <w:bCs/>
                <w:iCs/>
                <w:sz w:val="22"/>
              </w:rPr>
              <w:t>Rif.1</w:t>
            </w:r>
            <w:r>
              <w:rPr>
                <w:bCs/>
                <w:iCs/>
                <w:sz w:val="22"/>
              </w:rPr>
              <w:t>7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F41FF3" w14:textId="087938A0" w:rsidR="00DC3DA6" w:rsidRDefault="00DC3DA6" w:rsidP="00DC3DA6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23A5B">
              <w:rPr>
                <w:rFonts w:ascii="Garamond" w:hAnsi="Garamond"/>
              </w:rPr>
              <w:t>Sistema di controllo remoto della scialitica (descrivere tipologia e dimensioni, posizionamento, comandi e regolazioni possibili, possibilità di utilizzo con guanti e fuori dal campo operatorio);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9A76E1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7A7821" w14:textId="007C74D3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5F7570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DC3DA6" w14:paraId="66ED61F8" w14:textId="77777777" w:rsidTr="00442FE2">
        <w:trPr>
          <w:gridAfter w:val="1"/>
          <w:wAfter w:w="20" w:type="dxa"/>
          <w:trHeight w:val="606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BD694E0" w14:textId="38CDC031" w:rsidR="00DC3DA6" w:rsidRPr="0097764C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1A5295" w14:textId="10E93C23" w:rsidR="00DC3DA6" w:rsidRDefault="00DC3DA6" w:rsidP="00DC3DA6">
            <w:pPr>
              <w:jc w:val="center"/>
              <w:rPr>
                <w:bCs/>
                <w:iCs/>
                <w:sz w:val="22"/>
              </w:rPr>
            </w:pPr>
            <w:r w:rsidRPr="00DB6A15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18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DEE5AF" w14:textId="562B3C4E" w:rsidR="00DC3DA6" w:rsidRDefault="00DC3DA6" w:rsidP="00DC3DA6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23A5B">
              <w:rPr>
                <w:rFonts w:ascii="Garamond" w:hAnsi="Garamond"/>
              </w:rPr>
              <w:t xml:space="preserve">Presenza di </w:t>
            </w:r>
            <w:proofErr w:type="spellStart"/>
            <w:r w:rsidRPr="00823A5B">
              <w:rPr>
                <w:rFonts w:ascii="Garamond" w:hAnsi="Garamond"/>
              </w:rPr>
              <w:t>presettaggio</w:t>
            </w:r>
            <w:proofErr w:type="spellEnd"/>
            <w:r w:rsidRPr="00823A5B">
              <w:rPr>
                <w:rFonts w:ascii="Garamond" w:hAnsi="Garamond"/>
              </w:rPr>
              <w:t xml:space="preserve"> delle impostazioni in base al tipo di intervento (si/no);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3B9AC" w14:textId="480B3F0E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(sì/no)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1E5653" w14:textId="5661407C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E26945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DC3DA6" w14:paraId="673B7B54" w14:textId="77777777" w:rsidTr="00442FE2">
        <w:trPr>
          <w:gridAfter w:val="1"/>
          <w:wAfter w:w="20" w:type="dxa"/>
          <w:trHeight w:val="606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96DD33E" w14:textId="77777777" w:rsidR="00DC3DA6" w:rsidRPr="0097764C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4DC73E" w14:textId="1D8E4D32" w:rsidR="00DC3DA6" w:rsidRDefault="00DC3DA6" w:rsidP="00DC3DA6">
            <w:pPr>
              <w:jc w:val="center"/>
              <w:rPr>
                <w:bCs/>
                <w:iCs/>
                <w:sz w:val="22"/>
              </w:rPr>
            </w:pPr>
            <w:r w:rsidRPr="00DB6A15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19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3E16792" w14:textId="72D3DEAF" w:rsidR="00DC3DA6" w:rsidRDefault="00DC3DA6" w:rsidP="00DC3DA6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23A5B">
              <w:rPr>
                <w:rFonts w:ascii="Garamond" w:hAnsi="Garamond"/>
              </w:rPr>
              <w:t>Definizione della telecamera (full HD, 4K);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BDB574" w14:textId="7E1A0A14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. Full </w:t>
            </w: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Hd</w:t>
            </w:r>
            <w:proofErr w:type="spellEnd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: 2 punti</w:t>
            </w:r>
          </w:p>
          <w:p w14:paraId="723F0482" w14:textId="4EB9C618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. 4K: 5 punti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4F21E9" w14:textId="0026F985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D4A144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DC3DA6" w14:paraId="04A44889" w14:textId="77777777" w:rsidTr="00442FE2">
        <w:trPr>
          <w:gridAfter w:val="1"/>
          <w:wAfter w:w="20" w:type="dxa"/>
          <w:trHeight w:val="606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78A5468" w14:textId="77777777" w:rsidR="00DC3DA6" w:rsidRPr="0097764C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D4D07C" w14:textId="26C38E4C" w:rsidR="00DC3DA6" w:rsidRDefault="00DC3DA6" w:rsidP="00DC3DA6">
            <w:pPr>
              <w:jc w:val="center"/>
              <w:rPr>
                <w:bCs/>
                <w:iCs/>
                <w:sz w:val="22"/>
              </w:rPr>
            </w:pPr>
            <w:r w:rsidRPr="00DB6A15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20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4EC915" w14:textId="7E3CBCC3" w:rsidR="00DC3DA6" w:rsidRDefault="00DC3DA6" w:rsidP="00DC3DA6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23A5B">
              <w:rPr>
                <w:rFonts w:ascii="Garamond" w:hAnsi="Garamond"/>
              </w:rPr>
              <w:t>Numero di sale in cui è possibile utilizzare in contemporanea la telecamera;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897252" w14:textId="1787DA0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Valore limite: 2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8538FF" w14:textId="769CDAF9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E85225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DC3DA6" w14:paraId="41B6771C" w14:textId="77777777" w:rsidTr="00442FE2">
        <w:trPr>
          <w:gridAfter w:val="1"/>
          <w:wAfter w:w="20" w:type="dxa"/>
          <w:trHeight w:val="606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21520F0" w14:textId="77777777" w:rsidR="00DC3DA6" w:rsidRPr="0097764C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9D797E" w14:textId="118D8778" w:rsidR="00DC3DA6" w:rsidRDefault="00DC3DA6" w:rsidP="00DC3DA6">
            <w:pPr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Rif.21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4ABC9A" w14:textId="7795DA76" w:rsidR="00DC3DA6" w:rsidRDefault="00DC3DA6" w:rsidP="00DC3DA6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23A5B">
              <w:rPr>
                <w:rFonts w:ascii="Garamond" w:hAnsi="Garamond"/>
              </w:rPr>
              <w:t>Presenza di segnalatore acustico o visivo con indicazione dell’eccessivo calore prodotto dalle scialitiche (si/no);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669C58" w14:textId="7118E0BF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(sì/no)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323404" w14:textId="05F3BB5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024FA7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DC3DA6" w14:paraId="4E158EAD" w14:textId="77777777" w:rsidTr="00442FE2">
        <w:trPr>
          <w:gridAfter w:val="1"/>
          <w:wAfter w:w="20" w:type="dxa"/>
          <w:trHeight w:val="606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0A1CF48" w14:textId="77777777" w:rsidR="00DC3DA6" w:rsidRPr="0097764C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99AE02" w14:textId="17256DFE" w:rsidR="00DC3DA6" w:rsidRDefault="00DC3DA6" w:rsidP="00DC3DA6">
            <w:pPr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Rif.22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B5788C" w14:textId="2C81E70D" w:rsidR="00DC3DA6" w:rsidRDefault="00DC3DA6" w:rsidP="00DC3DA6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23A5B">
              <w:rPr>
                <w:rFonts w:ascii="Garamond" w:hAnsi="Garamond"/>
              </w:rPr>
              <w:t>Elenco allarmi (descrivere);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654D53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DE8114" w14:textId="6588CE75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0ABD87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DC3DA6" w14:paraId="5DAD85A4" w14:textId="77777777" w:rsidTr="00442FE2">
        <w:trPr>
          <w:gridAfter w:val="1"/>
          <w:wAfter w:w="20" w:type="dxa"/>
          <w:trHeight w:val="606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3D5D8C0" w14:textId="77777777" w:rsidR="00DC3DA6" w:rsidRPr="0097764C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DE91BC9" w14:textId="0C591C68" w:rsidR="00DC3DA6" w:rsidRDefault="00DC3DA6" w:rsidP="00DC3DA6">
            <w:pPr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Rif.23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DBC64A" w14:textId="51AA9FA2" w:rsidR="00DC3DA6" w:rsidRDefault="00DC3DA6" w:rsidP="00DC3DA6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23A5B">
              <w:rPr>
                <w:rFonts w:ascii="Garamond" w:hAnsi="Garamond"/>
              </w:rPr>
              <w:t>Durata media dei led (ore);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92935A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52B74F" w14:textId="6554356D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4F34E8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DC3DA6" w14:paraId="19A26572" w14:textId="77777777" w:rsidTr="00442FE2">
        <w:trPr>
          <w:gridAfter w:val="1"/>
          <w:wAfter w:w="20" w:type="dxa"/>
          <w:trHeight w:val="606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979BAAF" w14:textId="77777777" w:rsidR="00DC3DA6" w:rsidRPr="0097764C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FB9E26" w14:textId="5F07D5F7" w:rsidR="00DC3DA6" w:rsidRDefault="00DC3DA6" w:rsidP="00DC3DA6">
            <w:pPr>
              <w:jc w:val="center"/>
              <w:rPr>
                <w:bCs/>
                <w:iCs/>
                <w:sz w:val="22"/>
              </w:rPr>
            </w:pPr>
            <w:r w:rsidRPr="003F4A4C">
              <w:rPr>
                <w:bCs/>
                <w:iCs/>
                <w:sz w:val="22"/>
              </w:rPr>
              <w:t>Rif.</w:t>
            </w:r>
            <w:r>
              <w:rPr>
                <w:bCs/>
                <w:iCs/>
                <w:sz w:val="22"/>
              </w:rPr>
              <w:t>2</w:t>
            </w:r>
            <w:r w:rsidR="00CA1C4F">
              <w:rPr>
                <w:bCs/>
                <w:iCs/>
                <w:sz w:val="22"/>
              </w:rPr>
              <w:t>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EED1BA" w14:textId="03360212" w:rsidR="00DC3DA6" w:rsidRDefault="00DC3DA6" w:rsidP="00DC3DA6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23A5B">
              <w:rPr>
                <w:rFonts w:ascii="Garamond" w:hAnsi="Garamond"/>
              </w:rPr>
              <w:t xml:space="preserve">Durata della </w:t>
            </w:r>
            <w:r w:rsidR="004253D0" w:rsidRPr="004253D0">
              <w:rPr>
                <w:rFonts w:ascii="Garamond" w:hAnsi="Garamond"/>
              </w:rPr>
              <w:t>garanzia legale e manutenzione full-</w:t>
            </w:r>
            <w:proofErr w:type="spellStart"/>
            <w:r w:rsidR="004253D0" w:rsidRPr="004253D0">
              <w:rPr>
                <w:rFonts w:ascii="Garamond" w:hAnsi="Garamond"/>
              </w:rPr>
              <w:t>risk</w:t>
            </w:r>
            <w:proofErr w:type="spellEnd"/>
            <w:r w:rsidRPr="00823A5B">
              <w:rPr>
                <w:rFonts w:ascii="Garamond" w:hAnsi="Garamond"/>
              </w:rPr>
              <w:t xml:space="preserve"> (in mesi);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E7343C" w14:textId="3C76EBA6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Valore limite: 12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F08FB5" w14:textId="401AEC4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C5E301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DC3DA6" w14:paraId="111C95C0" w14:textId="77777777" w:rsidTr="00442FE2">
        <w:trPr>
          <w:gridAfter w:val="1"/>
          <w:wAfter w:w="20" w:type="dxa"/>
          <w:trHeight w:val="606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70B4845" w14:textId="77777777" w:rsidR="00DC3DA6" w:rsidRPr="0097764C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E05468" w14:textId="4E1DDD49" w:rsidR="00DC3DA6" w:rsidRDefault="00DC3DA6" w:rsidP="00DC3DA6">
            <w:pPr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Rif.2</w:t>
            </w:r>
            <w:r w:rsidR="00CA1C4F">
              <w:rPr>
                <w:bCs/>
                <w:iCs/>
                <w:sz w:val="22"/>
              </w:rPr>
              <w:t>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1315B7" w14:textId="65617550" w:rsidR="00DC3DA6" w:rsidRDefault="00DC3DA6" w:rsidP="00DC3DA6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23A5B">
              <w:rPr>
                <w:rFonts w:ascii="Garamond" w:hAnsi="Garamond"/>
              </w:rPr>
              <w:t>Tempo di intervento correttivo su chiamata: dettagliare il servizio ed eventuali migliorie rispetto a quanto richiesto allo specifico articolo;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FD9EF2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34D1BD" w14:textId="37CBD6D6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5F2BB5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DC3DA6" w14:paraId="37AE321A" w14:textId="77777777" w:rsidTr="00442FE2">
        <w:trPr>
          <w:gridAfter w:val="1"/>
          <w:wAfter w:w="20" w:type="dxa"/>
          <w:trHeight w:val="606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30588F8" w14:textId="77777777" w:rsidR="00DC3DA6" w:rsidRPr="0097764C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6455FC" w14:textId="4E59094E" w:rsidR="00DC3DA6" w:rsidRDefault="00DC3DA6" w:rsidP="00DC3DA6">
            <w:pPr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Rif.2</w:t>
            </w:r>
            <w:r w:rsidR="00CA1C4F">
              <w:rPr>
                <w:bCs/>
                <w:iCs/>
                <w:sz w:val="22"/>
              </w:rPr>
              <w:t>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434764" w14:textId="7C5A7984" w:rsidR="00DC3DA6" w:rsidRDefault="00DC3DA6" w:rsidP="00DC3DA6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23A5B">
              <w:rPr>
                <w:rFonts w:ascii="Garamond" w:hAnsi="Garamond"/>
              </w:rPr>
              <w:t xml:space="preserve">Sede del centro di assistenza tecnica (recapiti, disponibilità oraria, </w:t>
            </w:r>
            <w:proofErr w:type="spellStart"/>
            <w:r w:rsidRPr="00823A5B">
              <w:rPr>
                <w:rFonts w:ascii="Garamond" w:hAnsi="Garamond"/>
              </w:rPr>
              <w:t>ecc</w:t>
            </w:r>
            <w:proofErr w:type="spellEnd"/>
            <w:r w:rsidRPr="00823A5B">
              <w:rPr>
                <w:rFonts w:ascii="Garamond" w:hAnsi="Garamond"/>
              </w:rPr>
              <w:t>…);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4DF764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16A38D" w14:textId="19C75D2B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8D6024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DC3DA6" w14:paraId="3BBCB68E" w14:textId="77777777" w:rsidTr="00442FE2">
        <w:trPr>
          <w:gridAfter w:val="1"/>
          <w:wAfter w:w="20" w:type="dxa"/>
          <w:trHeight w:val="606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903A170" w14:textId="77777777" w:rsidR="00DC3DA6" w:rsidRPr="0097764C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B551B07" w14:textId="17638F1E" w:rsidR="00DC3DA6" w:rsidRDefault="00DC3DA6" w:rsidP="00DC3DA6">
            <w:pPr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Rif.2</w:t>
            </w:r>
            <w:r w:rsidR="00CA1C4F">
              <w:rPr>
                <w:bCs/>
                <w:iCs/>
                <w:sz w:val="22"/>
              </w:rPr>
              <w:t>7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FAD77A" w14:textId="323C1EEB" w:rsidR="00DC3DA6" w:rsidRDefault="00DC3DA6" w:rsidP="00442FE2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23A5B">
              <w:rPr>
                <w:rFonts w:ascii="Garamond" w:hAnsi="Garamond"/>
              </w:rPr>
              <w:t>Possesso Certificazione UNI/</w:t>
            </w:r>
            <w:proofErr w:type="spellStart"/>
            <w:r w:rsidRPr="00823A5B">
              <w:rPr>
                <w:rFonts w:ascii="Garamond" w:hAnsi="Garamond"/>
              </w:rPr>
              <w:t>PdR</w:t>
            </w:r>
            <w:proofErr w:type="spellEnd"/>
            <w:r w:rsidRPr="00823A5B">
              <w:rPr>
                <w:rFonts w:ascii="Garamond" w:hAnsi="Garamond"/>
              </w:rPr>
              <w:t xml:space="preserve"> 125:2022 come da art 108 comma 7 </w:t>
            </w:r>
            <w:proofErr w:type="spellStart"/>
            <w:r w:rsidRPr="00823A5B">
              <w:rPr>
                <w:rFonts w:ascii="Garamond" w:hAnsi="Garamond"/>
              </w:rPr>
              <w:t>D.lgs</w:t>
            </w:r>
            <w:proofErr w:type="spellEnd"/>
            <w:r w:rsidRPr="00823A5B">
              <w:rPr>
                <w:rFonts w:ascii="Garamond" w:hAnsi="Garamond"/>
              </w:rPr>
              <w:t xml:space="preserve"> 36/2023 e </w:t>
            </w:r>
            <w:proofErr w:type="spellStart"/>
            <w:r w:rsidRPr="00823A5B">
              <w:rPr>
                <w:rFonts w:ascii="Garamond" w:hAnsi="Garamond"/>
              </w:rPr>
              <w:t>s.m.i.</w:t>
            </w:r>
            <w:proofErr w:type="spellEnd"/>
            <w:r w:rsidRPr="00823A5B">
              <w:rPr>
                <w:rFonts w:ascii="Garamond" w:hAnsi="Garamond"/>
              </w:rPr>
              <w:t xml:space="preserve"> </w:t>
            </w:r>
            <w:r w:rsidR="00442FE2">
              <w:rPr>
                <w:rFonts w:ascii="Garamond" w:hAnsi="Garamond"/>
              </w:rPr>
              <w:t>“pari opportunità (</w:t>
            </w:r>
            <w:r w:rsidRPr="00823A5B">
              <w:rPr>
                <w:rFonts w:ascii="Garamond" w:hAnsi="Garamond"/>
              </w:rPr>
              <w:t>se si fornire Certificato);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8F3DF2" w14:textId="420BE9F2" w:rsidR="00DC3DA6" w:rsidRDefault="00442FE2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(sì/no)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292794" w14:textId="1A1876B8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E044D0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DC3DA6" w14:paraId="1E66B0B8" w14:textId="77777777" w:rsidTr="00442FE2">
        <w:trPr>
          <w:gridAfter w:val="1"/>
          <w:wAfter w:w="20" w:type="dxa"/>
          <w:trHeight w:val="606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4787509" w14:textId="77777777" w:rsidR="00DC3DA6" w:rsidRPr="0097764C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2E995B" w14:textId="719B11C5" w:rsidR="00DC3DA6" w:rsidRDefault="00DC3DA6" w:rsidP="00DC3DA6">
            <w:pPr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Rif.2</w:t>
            </w:r>
            <w:r w:rsidR="00CA1C4F">
              <w:rPr>
                <w:bCs/>
                <w:iCs/>
                <w:sz w:val="22"/>
              </w:rPr>
              <w:t>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BE3603" w14:textId="0AC3E368" w:rsidR="00DC3DA6" w:rsidRDefault="00DC3DA6" w:rsidP="00DC3DA6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23A5B">
              <w:rPr>
                <w:rFonts w:ascii="Garamond" w:hAnsi="Garamond"/>
              </w:rPr>
              <w:t>Massa (kg);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4811DD" w14:textId="508C0998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2AF7F7" w14:textId="0D48433C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77A7A2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DC3DA6" w14:paraId="5751FDBD" w14:textId="77777777" w:rsidTr="00442FE2">
        <w:trPr>
          <w:gridAfter w:val="1"/>
          <w:wAfter w:w="20" w:type="dxa"/>
          <w:trHeight w:val="606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63E568E" w14:textId="77777777" w:rsidR="00DC3DA6" w:rsidRPr="0097764C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8B668B" w14:textId="5106EDAF" w:rsidR="00DC3DA6" w:rsidRDefault="00CA1C4F" w:rsidP="00DC3DA6">
            <w:pPr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Rif.29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E9BDFB" w14:textId="1483AD94" w:rsidR="00DC3DA6" w:rsidRDefault="00DC3DA6" w:rsidP="00DC3DA6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23A5B">
              <w:rPr>
                <w:rFonts w:ascii="Garamond" w:hAnsi="Garamond"/>
              </w:rPr>
              <w:t>Dichiarazione che tutte le parti, i componenti e gli accessori del sistema sono privi di latice (latex free) o specificazione dei componenti contenenti latice con indicazione della percentuale contenuta nella mescola;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DABD7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2A3E12" w14:textId="6FE2268C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9C03FF" w14:textId="77777777" w:rsidR="00DC3DA6" w:rsidRDefault="00DC3DA6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442FE2" w14:paraId="756C194D" w14:textId="77777777" w:rsidTr="00442FE2">
        <w:trPr>
          <w:gridAfter w:val="1"/>
          <w:wAfter w:w="20" w:type="dxa"/>
          <w:trHeight w:val="1222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E240BD3" w14:textId="77777777" w:rsidR="00442FE2" w:rsidRPr="0097764C" w:rsidRDefault="00442FE2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E67FBB" w14:textId="4F6279C5" w:rsidR="00442FE2" w:rsidRDefault="00442FE2" w:rsidP="00DC3DA6">
            <w:pPr>
              <w:jc w:val="center"/>
              <w:rPr>
                <w:bCs/>
                <w:iCs/>
                <w:sz w:val="22"/>
              </w:rPr>
            </w:pPr>
            <w:r w:rsidRPr="003F4A4C">
              <w:rPr>
                <w:bCs/>
                <w:iCs/>
                <w:sz w:val="22"/>
              </w:rPr>
              <w:t>Rif</w:t>
            </w:r>
            <w:r>
              <w:rPr>
                <w:bCs/>
                <w:iCs/>
                <w:sz w:val="22"/>
              </w:rPr>
              <w:t>.3</w:t>
            </w:r>
            <w:r w:rsidR="00CA1C4F">
              <w:rPr>
                <w:bCs/>
                <w:iCs/>
                <w:sz w:val="22"/>
              </w:rPr>
              <w:t>0</w:t>
            </w:r>
            <w:bookmarkStart w:id="0" w:name="_GoBack"/>
            <w:bookmarkEnd w:id="0"/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BF2038" w14:textId="08779762" w:rsidR="00442FE2" w:rsidRDefault="00442FE2" w:rsidP="00DC3DA6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823A5B">
              <w:rPr>
                <w:rFonts w:ascii="Garamond" w:hAnsi="Garamond"/>
              </w:rPr>
              <w:t>Tempi di consegna delle apparecchiature dall’ordine.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C8F4" w14:textId="77777777" w:rsidR="00442FE2" w:rsidRDefault="00442FE2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43E4C6" w14:textId="25E62F00" w:rsidR="00442FE2" w:rsidRDefault="00442FE2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AC775D" w14:textId="77777777" w:rsidR="00442FE2" w:rsidRDefault="00442FE2" w:rsidP="00DC3DA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</w:tbl>
    <w:p w14:paraId="180AEC8C" w14:textId="5818C707" w:rsidR="00BC2965" w:rsidRPr="008142BE" w:rsidRDefault="00BC2965" w:rsidP="000507B9">
      <w:pPr>
        <w:pStyle w:val="Corpodeltesto33"/>
        <w:spacing w:line="276" w:lineRule="auto"/>
        <w:rPr>
          <w:rFonts w:ascii="Calibri" w:hAnsi="Calibri" w:cs="Calibri"/>
          <w:sz w:val="20"/>
        </w:rPr>
      </w:pPr>
    </w:p>
    <w:sectPr w:rsidR="00BC2965" w:rsidRPr="008142BE" w:rsidSect="00FF15AD">
      <w:headerReference w:type="default" r:id="rId8"/>
      <w:footerReference w:type="even" r:id="rId9"/>
      <w:footerReference w:type="default" r:id="rId10"/>
      <w:pgSz w:w="11906" w:h="16838" w:code="9"/>
      <w:pgMar w:top="1701" w:right="1134" w:bottom="1627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47D5B0" w14:textId="77777777" w:rsidR="005C6690" w:rsidRDefault="005C6690">
      <w:pPr>
        <w:pStyle w:val="Intestazione"/>
      </w:pPr>
      <w:r>
        <w:separator/>
      </w:r>
    </w:p>
  </w:endnote>
  <w:endnote w:type="continuationSeparator" w:id="0">
    <w:p w14:paraId="3469FDDC" w14:textId="77777777" w:rsidR="005C6690" w:rsidRDefault="005C6690">
      <w:pPr>
        <w:pStyle w:val="Intestazion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8051D" w14:textId="77777777" w:rsidR="005C6690" w:rsidRDefault="005C6690" w:rsidP="00275C3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1E8F7EA" w14:textId="77777777" w:rsidR="005C6690" w:rsidRDefault="005C6690" w:rsidP="00275C34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0C9FA" w14:textId="5DEE9136" w:rsidR="005C6690" w:rsidRDefault="005C6690" w:rsidP="00275C3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A1C4F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09E15D75" w14:textId="77777777" w:rsidR="005C6690" w:rsidRDefault="005C6690" w:rsidP="00275C34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3E7BE" w14:textId="77777777" w:rsidR="005C6690" w:rsidRDefault="005C6690">
      <w:pPr>
        <w:pStyle w:val="Intestazione"/>
      </w:pPr>
      <w:r>
        <w:separator/>
      </w:r>
    </w:p>
  </w:footnote>
  <w:footnote w:type="continuationSeparator" w:id="0">
    <w:p w14:paraId="0B2D30D0" w14:textId="77777777" w:rsidR="005C6690" w:rsidRDefault="005C6690">
      <w:pPr>
        <w:pStyle w:val="Intestazion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911BA" w14:textId="69ED7146" w:rsidR="005C6690" w:rsidRPr="005C6690" w:rsidRDefault="005C6690" w:rsidP="005C6690">
    <w:pPr>
      <w:pStyle w:val="Intestazione"/>
      <w:jc w:val="right"/>
      <w:rPr>
        <w:b/>
      </w:rPr>
    </w:pPr>
    <w:r w:rsidRPr="005C6690">
      <w:rPr>
        <w:b/>
      </w:rPr>
      <w:t xml:space="preserve">Allegato </w:t>
    </w:r>
    <w:r w:rsidR="00292E07">
      <w:rPr>
        <w:b/>
      </w:rPr>
      <w:t>B</w:t>
    </w:r>
    <w:r w:rsidRPr="005C6690">
      <w:rPr>
        <w:b/>
      </w:rPr>
      <w:t xml:space="preserve"> al Capitolato Speciale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4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7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/>
      </w:r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2" w15:restartNumberingAfterBreak="0">
    <w:nsid w:val="082E0444"/>
    <w:multiLevelType w:val="hybridMultilevel"/>
    <w:tmpl w:val="FECCA2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8E617DD"/>
    <w:multiLevelType w:val="hybridMultilevel"/>
    <w:tmpl w:val="71F8943E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1C8B3913"/>
    <w:multiLevelType w:val="hybridMultilevel"/>
    <w:tmpl w:val="AB2C365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5D7BED"/>
    <w:multiLevelType w:val="hybridMultilevel"/>
    <w:tmpl w:val="276A8D9A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2C8B0449"/>
    <w:multiLevelType w:val="hybridMultilevel"/>
    <w:tmpl w:val="43EACB2A"/>
    <w:lvl w:ilvl="0" w:tplc="2A08FC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-235"/>
        </w:tabs>
        <w:ind w:left="-23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85"/>
        </w:tabs>
        <w:ind w:left="4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</w:abstractNum>
  <w:abstractNum w:abstractNumId="27" w15:restartNumberingAfterBreak="0">
    <w:nsid w:val="2C9502B8"/>
    <w:multiLevelType w:val="hybridMultilevel"/>
    <w:tmpl w:val="90882346"/>
    <w:lvl w:ilvl="0" w:tplc="1C960FC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1066DC7"/>
    <w:multiLevelType w:val="multilevel"/>
    <w:tmpl w:val="74CC2FE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36052394"/>
    <w:multiLevelType w:val="multilevel"/>
    <w:tmpl w:val="2AE4D17C"/>
    <w:lvl w:ilvl="0">
      <w:numFmt w:val="bullet"/>
      <w:lvlText w:val=""/>
      <w:lvlJc w:val="left"/>
      <w:pPr>
        <w:ind w:left="24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320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9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6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36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60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8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52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8247" w:hanging="360"/>
      </w:pPr>
      <w:rPr>
        <w:rFonts w:ascii="Wingdings" w:hAnsi="Wingdings"/>
      </w:rPr>
    </w:lvl>
  </w:abstractNum>
  <w:abstractNum w:abstractNumId="30" w15:restartNumberingAfterBreak="0">
    <w:nsid w:val="37184B0C"/>
    <w:multiLevelType w:val="hybridMultilevel"/>
    <w:tmpl w:val="91DAC216"/>
    <w:lvl w:ilvl="0" w:tplc="66765A4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754E6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D6EF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D00E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0A8A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CEE2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7E70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5096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0047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D81518"/>
    <w:multiLevelType w:val="hybridMultilevel"/>
    <w:tmpl w:val="E26624F6"/>
    <w:lvl w:ilvl="0" w:tplc="CB46D982">
      <w:start w:val="14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1FA594E"/>
    <w:multiLevelType w:val="hybridMultilevel"/>
    <w:tmpl w:val="7AFCAC20"/>
    <w:lvl w:ilvl="0" w:tplc="41C8FCE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9579F9"/>
    <w:multiLevelType w:val="hybridMultilevel"/>
    <w:tmpl w:val="46046F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B2626B"/>
    <w:multiLevelType w:val="hybridMultilevel"/>
    <w:tmpl w:val="C17ADE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D45990"/>
    <w:multiLevelType w:val="hybridMultilevel"/>
    <w:tmpl w:val="BF6C3C3C"/>
    <w:lvl w:ilvl="0" w:tplc="06F068EC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C41F97"/>
    <w:multiLevelType w:val="hybridMultilevel"/>
    <w:tmpl w:val="004C9FBC"/>
    <w:lvl w:ilvl="0" w:tplc="592C6C6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F66A7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B767C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BA16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7A47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EEB4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321A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B6F7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7239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4783FA4"/>
    <w:multiLevelType w:val="hybridMultilevel"/>
    <w:tmpl w:val="536A962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097F72"/>
    <w:multiLevelType w:val="hybridMultilevel"/>
    <w:tmpl w:val="CAB2B8AA"/>
    <w:lvl w:ilvl="0" w:tplc="B51A57FC">
      <w:start w:val="6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83660E0"/>
    <w:multiLevelType w:val="hybridMultilevel"/>
    <w:tmpl w:val="565A18AA"/>
    <w:lvl w:ilvl="0" w:tplc="9C168D04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9A83987"/>
    <w:multiLevelType w:val="hybridMultilevel"/>
    <w:tmpl w:val="7E38C61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077F35"/>
    <w:multiLevelType w:val="hybridMultilevel"/>
    <w:tmpl w:val="6860996E"/>
    <w:lvl w:ilvl="0" w:tplc="B4B4D47E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DBF20F2"/>
    <w:multiLevelType w:val="multilevel"/>
    <w:tmpl w:val="31249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MS Mincho" w:hAnsi="Calibri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3" w15:restartNumberingAfterBreak="0">
    <w:nsid w:val="634E7B8F"/>
    <w:multiLevelType w:val="hybridMultilevel"/>
    <w:tmpl w:val="BF941F7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784C0D"/>
    <w:multiLevelType w:val="multilevel"/>
    <w:tmpl w:val="CCB25812"/>
    <w:lvl w:ilvl="0">
      <w:numFmt w:val="bullet"/>
      <w:lvlText w:val=""/>
      <w:lvlJc w:val="left"/>
      <w:pPr>
        <w:ind w:left="392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464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5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6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680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7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8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896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9687" w:hanging="360"/>
      </w:pPr>
      <w:rPr>
        <w:rFonts w:ascii="Wingdings" w:hAnsi="Wingdings"/>
      </w:rPr>
    </w:lvl>
  </w:abstractNum>
  <w:abstractNum w:abstractNumId="45" w15:restartNumberingAfterBreak="0">
    <w:nsid w:val="6E8A606E"/>
    <w:multiLevelType w:val="hybridMultilevel"/>
    <w:tmpl w:val="6100A93E"/>
    <w:lvl w:ilvl="0" w:tplc="4484E7E2">
      <w:start w:val="1"/>
      <w:numFmt w:val="bullet"/>
      <w:lvlText w:val="▫"/>
      <w:lvlJc w:val="left"/>
      <w:pPr>
        <w:tabs>
          <w:tab w:val="num" w:pos="1353"/>
        </w:tabs>
        <w:ind w:left="1353" w:hanging="360"/>
      </w:pPr>
      <w:rPr>
        <w:rFonts w:ascii="Arial" w:hAnsi="Aria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3313"/>
        </w:tabs>
        <w:ind w:left="331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033"/>
        </w:tabs>
        <w:ind w:left="40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753"/>
        </w:tabs>
        <w:ind w:left="47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473"/>
        </w:tabs>
        <w:ind w:left="547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193"/>
        </w:tabs>
        <w:ind w:left="61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913"/>
        </w:tabs>
        <w:ind w:left="69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633"/>
        </w:tabs>
        <w:ind w:left="763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353"/>
        </w:tabs>
        <w:ind w:left="8353" w:hanging="360"/>
      </w:pPr>
      <w:rPr>
        <w:rFonts w:ascii="Wingdings" w:hAnsi="Wingdings" w:hint="default"/>
      </w:rPr>
    </w:lvl>
  </w:abstractNum>
  <w:abstractNum w:abstractNumId="46" w15:restartNumberingAfterBreak="0">
    <w:nsid w:val="72DB09DC"/>
    <w:multiLevelType w:val="hybridMultilevel"/>
    <w:tmpl w:val="C1C4312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5B02294"/>
    <w:multiLevelType w:val="hybridMultilevel"/>
    <w:tmpl w:val="22240AC0"/>
    <w:lvl w:ilvl="0" w:tplc="17AECA7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6F1DDE"/>
    <w:multiLevelType w:val="hybridMultilevel"/>
    <w:tmpl w:val="ECCCEF20"/>
    <w:lvl w:ilvl="0" w:tplc="17AECA7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8AB16E1"/>
    <w:multiLevelType w:val="hybridMultilevel"/>
    <w:tmpl w:val="F92CC5EC"/>
    <w:lvl w:ilvl="0" w:tplc="FDE4D2D0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C064DBA"/>
    <w:multiLevelType w:val="hybridMultilevel"/>
    <w:tmpl w:val="348435C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F2B6AB8"/>
    <w:multiLevelType w:val="hybridMultilevel"/>
    <w:tmpl w:val="C1822FBA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F8B8043"/>
    <w:multiLevelType w:val="hybridMultilevel"/>
    <w:tmpl w:val="41E44474"/>
    <w:lvl w:ilvl="0" w:tplc="6930E4E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97830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1A9A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B029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D410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3223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74CE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5A4D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5CFD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6"/>
  </w:num>
  <w:num w:numId="3">
    <w:abstractNumId w:val="52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1"/>
  </w:num>
  <w:num w:numId="15">
    <w:abstractNumId w:val="12"/>
  </w:num>
  <w:num w:numId="16">
    <w:abstractNumId w:val="14"/>
  </w:num>
  <w:num w:numId="17">
    <w:abstractNumId w:val="15"/>
  </w:num>
  <w:num w:numId="18">
    <w:abstractNumId w:val="16"/>
  </w:num>
  <w:num w:numId="19">
    <w:abstractNumId w:val="17"/>
  </w:num>
  <w:num w:numId="20">
    <w:abstractNumId w:val="18"/>
  </w:num>
  <w:num w:numId="21">
    <w:abstractNumId w:val="20"/>
  </w:num>
  <w:num w:numId="22">
    <w:abstractNumId w:val="21"/>
  </w:num>
  <w:num w:numId="23">
    <w:abstractNumId w:val="26"/>
  </w:num>
  <w:num w:numId="24">
    <w:abstractNumId w:val="42"/>
  </w:num>
  <w:num w:numId="25">
    <w:abstractNumId w:val="45"/>
  </w:num>
  <w:num w:numId="26">
    <w:abstractNumId w:val="50"/>
  </w:num>
  <w:num w:numId="27">
    <w:abstractNumId w:val="27"/>
  </w:num>
  <w:num w:numId="28">
    <w:abstractNumId w:val="41"/>
  </w:num>
  <w:num w:numId="29">
    <w:abstractNumId w:val="29"/>
  </w:num>
  <w:num w:numId="30">
    <w:abstractNumId w:val="44"/>
  </w:num>
  <w:num w:numId="31">
    <w:abstractNumId w:val="28"/>
  </w:num>
  <w:num w:numId="32">
    <w:abstractNumId w:val="46"/>
  </w:num>
  <w:num w:numId="33">
    <w:abstractNumId w:val="37"/>
  </w:num>
  <w:num w:numId="34">
    <w:abstractNumId w:val="40"/>
  </w:num>
  <w:num w:numId="35">
    <w:abstractNumId w:val="49"/>
  </w:num>
  <w:num w:numId="36">
    <w:abstractNumId w:val="34"/>
  </w:num>
  <w:num w:numId="37">
    <w:abstractNumId w:val="43"/>
  </w:num>
  <w:num w:numId="38">
    <w:abstractNumId w:val="51"/>
  </w:num>
  <w:num w:numId="39">
    <w:abstractNumId w:val="32"/>
  </w:num>
  <w:num w:numId="40">
    <w:abstractNumId w:val="33"/>
  </w:num>
  <w:num w:numId="41">
    <w:abstractNumId w:val="22"/>
  </w:num>
  <w:num w:numId="42">
    <w:abstractNumId w:val="39"/>
  </w:num>
  <w:num w:numId="43">
    <w:abstractNumId w:val="35"/>
  </w:num>
  <w:num w:numId="44">
    <w:abstractNumId w:val="23"/>
  </w:num>
  <w:num w:numId="45">
    <w:abstractNumId w:val="31"/>
  </w:num>
  <w:num w:numId="46">
    <w:abstractNumId w:val="25"/>
  </w:num>
  <w:num w:numId="47">
    <w:abstractNumId w:val="24"/>
  </w:num>
  <w:num w:numId="48">
    <w:abstractNumId w:val="47"/>
  </w:num>
  <w:num w:numId="49">
    <w:abstractNumId w:val="48"/>
  </w:num>
  <w:num w:numId="50">
    <w:abstractNumId w:val="3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81"/>
  <w:drawingGridVerticalSpacing w:val="181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EDC"/>
    <w:rsid w:val="0000136E"/>
    <w:rsid w:val="000022A0"/>
    <w:rsid w:val="00003559"/>
    <w:rsid w:val="000110CA"/>
    <w:rsid w:val="00011267"/>
    <w:rsid w:val="000113BC"/>
    <w:rsid w:val="0001432E"/>
    <w:rsid w:val="00020071"/>
    <w:rsid w:val="00020EFC"/>
    <w:rsid w:val="00024FFB"/>
    <w:rsid w:val="00026BC6"/>
    <w:rsid w:val="00032921"/>
    <w:rsid w:val="00033C81"/>
    <w:rsid w:val="0003656F"/>
    <w:rsid w:val="0003792E"/>
    <w:rsid w:val="00037A10"/>
    <w:rsid w:val="00037F91"/>
    <w:rsid w:val="00040116"/>
    <w:rsid w:val="0004264D"/>
    <w:rsid w:val="00042AE9"/>
    <w:rsid w:val="00042CCB"/>
    <w:rsid w:val="00044729"/>
    <w:rsid w:val="00047010"/>
    <w:rsid w:val="000507B9"/>
    <w:rsid w:val="00051028"/>
    <w:rsid w:val="00052945"/>
    <w:rsid w:val="00052E72"/>
    <w:rsid w:val="00054510"/>
    <w:rsid w:val="000561AA"/>
    <w:rsid w:val="000618E5"/>
    <w:rsid w:val="00065CE8"/>
    <w:rsid w:val="00066A5D"/>
    <w:rsid w:val="00066C0D"/>
    <w:rsid w:val="000729A6"/>
    <w:rsid w:val="00072AFB"/>
    <w:rsid w:val="000740FA"/>
    <w:rsid w:val="00075089"/>
    <w:rsid w:val="00076772"/>
    <w:rsid w:val="000767A6"/>
    <w:rsid w:val="0007795D"/>
    <w:rsid w:val="00081EF8"/>
    <w:rsid w:val="000820E0"/>
    <w:rsid w:val="00084B60"/>
    <w:rsid w:val="0008788C"/>
    <w:rsid w:val="00090042"/>
    <w:rsid w:val="00092322"/>
    <w:rsid w:val="000939FD"/>
    <w:rsid w:val="00096AC6"/>
    <w:rsid w:val="000A0892"/>
    <w:rsid w:val="000A0AE5"/>
    <w:rsid w:val="000A2886"/>
    <w:rsid w:val="000A293C"/>
    <w:rsid w:val="000A3851"/>
    <w:rsid w:val="000A477E"/>
    <w:rsid w:val="000A5B59"/>
    <w:rsid w:val="000A64F3"/>
    <w:rsid w:val="000A75E0"/>
    <w:rsid w:val="000B2778"/>
    <w:rsid w:val="000B5037"/>
    <w:rsid w:val="000B66B0"/>
    <w:rsid w:val="000B6810"/>
    <w:rsid w:val="000C1D1D"/>
    <w:rsid w:val="000C3FD3"/>
    <w:rsid w:val="000C42B6"/>
    <w:rsid w:val="000C46A3"/>
    <w:rsid w:val="000D3268"/>
    <w:rsid w:val="000D3C57"/>
    <w:rsid w:val="000D3EEE"/>
    <w:rsid w:val="000D49D1"/>
    <w:rsid w:val="000D57D1"/>
    <w:rsid w:val="000D5BEA"/>
    <w:rsid w:val="000D65BD"/>
    <w:rsid w:val="000D6D83"/>
    <w:rsid w:val="000E0FEE"/>
    <w:rsid w:val="000E4951"/>
    <w:rsid w:val="000E5AD5"/>
    <w:rsid w:val="000F61E5"/>
    <w:rsid w:val="00102335"/>
    <w:rsid w:val="00106405"/>
    <w:rsid w:val="001064B8"/>
    <w:rsid w:val="0010733C"/>
    <w:rsid w:val="001075E4"/>
    <w:rsid w:val="00111D3A"/>
    <w:rsid w:val="00112240"/>
    <w:rsid w:val="001143CC"/>
    <w:rsid w:val="001146E9"/>
    <w:rsid w:val="00116675"/>
    <w:rsid w:val="001226EA"/>
    <w:rsid w:val="0012401C"/>
    <w:rsid w:val="00126DBE"/>
    <w:rsid w:val="0012734F"/>
    <w:rsid w:val="00133EE1"/>
    <w:rsid w:val="001340B2"/>
    <w:rsid w:val="001402F6"/>
    <w:rsid w:val="001411B2"/>
    <w:rsid w:val="001515DB"/>
    <w:rsid w:val="00151703"/>
    <w:rsid w:val="0015322C"/>
    <w:rsid w:val="00153B12"/>
    <w:rsid w:val="00153F86"/>
    <w:rsid w:val="001602EE"/>
    <w:rsid w:val="001608CF"/>
    <w:rsid w:val="00164518"/>
    <w:rsid w:val="00165086"/>
    <w:rsid w:val="00165212"/>
    <w:rsid w:val="00165552"/>
    <w:rsid w:val="00166068"/>
    <w:rsid w:val="00172308"/>
    <w:rsid w:val="0017704F"/>
    <w:rsid w:val="001773B8"/>
    <w:rsid w:val="00177E22"/>
    <w:rsid w:val="0018057A"/>
    <w:rsid w:val="0018111A"/>
    <w:rsid w:val="00181AAA"/>
    <w:rsid w:val="00183388"/>
    <w:rsid w:val="00183848"/>
    <w:rsid w:val="00183CA4"/>
    <w:rsid w:val="00183E14"/>
    <w:rsid w:val="001844AA"/>
    <w:rsid w:val="00185013"/>
    <w:rsid w:val="00185279"/>
    <w:rsid w:val="0018623D"/>
    <w:rsid w:val="00191951"/>
    <w:rsid w:val="00191C98"/>
    <w:rsid w:val="00191DCB"/>
    <w:rsid w:val="00192848"/>
    <w:rsid w:val="00193D74"/>
    <w:rsid w:val="001A059B"/>
    <w:rsid w:val="001A0FD6"/>
    <w:rsid w:val="001A275A"/>
    <w:rsid w:val="001A4E46"/>
    <w:rsid w:val="001A602F"/>
    <w:rsid w:val="001A6B80"/>
    <w:rsid w:val="001B0451"/>
    <w:rsid w:val="001B112F"/>
    <w:rsid w:val="001B3DD1"/>
    <w:rsid w:val="001B72D9"/>
    <w:rsid w:val="001B739F"/>
    <w:rsid w:val="001B74F4"/>
    <w:rsid w:val="001C0924"/>
    <w:rsid w:val="001C2F46"/>
    <w:rsid w:val="001C42C8"/>
    <w:rsid w:val="001C48C6"/>
    <w:rsid w:val="001D1091"/>
    <w:rsid w:val="001D1125"/>
    <w:rsid w:val="001D1560"/>
    <w:rsid w:val="001D1662"/>
    <w:rsid w:val="001D236B"/>
    <w:rsid w:val="001D3414"/>
    <w:rsid w:val="001D4E12"/>
    <w:rsid w:val="001D6994"/>
    <w:rsid w:val="001E4896"/>
    <w:rsid w:val="001E62C9"/>
    <w:rsid w:val="001E6B4C"/>
    <w:rsid w:val="001E6CF7"/>
    <w:rsid w:val="001F0D9F"/>
    <w:rsid w:val="001F2A2C"/>
    <w:rsid w:val="001F526E"/>
    <w:rsid w:val="001F57B7"/>
    <w:rsid w:val="001F63D2"/>
    <w:rsid w:val="0020070D"/>
    <w:rsid w:val="00201950"/>
    <w:rsid w:val="0020291F"/>
    <w:rsid w:val="00203DAD"/>
    <w:rsid w:val="00203F51"/>
    <w:rsid w:val="00206395"/>
    <w:rsid w:val="00212B22"/>
    <w:rsid w:val="002158C0"/>
    <w:rsid w:val="00215FE7"/>
    <w:rsid w:val="00216350"/>
    <w:rsid w:val="00216D0E"/>
    <w:rsid w:val="00222856"/>
    <w:rsid w:val="002266DD"/>
    <w:rsid w:val="00227A3F"/>
    <w:rsid w:val="00231189"/>
    <w:rsid w:val="00231B28"/>
    <w:rsid w:val="00232B8E"/>
    <w:rsid w:val="002352AD"/>
    <w:rsid w:val="00236751"/>
    <w:rsid w:val="00240862"/>
    <w:rsid w:val="00241D2C"/>
    <w:rsid w:val="00242024"/>
    <w:rsid w:val="00243C7E"/>
    <w:rsid w:val="0024672F"/>
    <w:rsid w:val="00251D65"/>
    <w:rsid w:val="0025375C"/>
    <w:rsid w:val="00255398"/>
    <w:rsid w:val="00257CF4"/>
    <w:rsid w:val="00263306"/>
    <w:rsid w:val="002647E1"/>
    <w:rsid w:val="00265772"/>
    <w:rsid w:val="0026797F"/>
    <w:rsid w:val="002704E7"/>
    <w:rsid w:val="002706B2"/>
    <w:rsid w:val="00271A88"/>
    <w:rsid w:val="00271DB6"/>
    <w:rsid w:val="0027260E"/>
    <w:rsid w:val="002727F4"/>
    <w:rsid w:val="0027422A"/>
    <w:rsid w:val="0027508A"/>
    <w:rsid w:val="00275C34"/>
    <w:rsid w:val="002773B8"/>
    <w:rsid w:val="00280D88"/>
    <w:rsid w:val="00283219"/>
    <w:rsid w:val="0028667E"/>
    <w:rsid w:val="00286D35"/>
    <w:rsid w:val="00292E07"/>
    <w:rsid w:val="002A1E3D"/>
    <w:rsid w:val="002A256E"/>
    <w:rsid w:val="002A464F"/>
    <w:rsid w:val="002A6B04"/>
    <w:rsid w:val="002B08FC"/>
    <w:rsid w:val="002B0C2F"/>
    <w:rsid w:val="002B344A"/>
    <w:rsid w:val="002B4326"/>
    <w:rsid w:val="002B65BA"/>
    <w:rsid w:val="002B69BE"/>
    <w:rsid w:val="002C4F47"/>
    <w:rsid w:val="002C5AE3"/>
    <w:rsid w:val="002C72C8"/>
    <w:rsid w:val="002D106B"/>
    <w:rsid w:val="002D3B45"/>
    <w:rsid w:val="002D48E9"/>
    <w:rsid w:val="002D63D2"/>
    <w:rsid w:val="002D6E0C"/>
    <w:rsid w:val="002E21F6"/>
    <w:rsid w:val="002E4443"/>
    <w:rsid w:val="002E4656"/>
    <w:rsid w:val="002F054D"/>
    <w:rsid w:val="002F10A4"/>
    <w:rsid w:val="002F29A9"/>
    <w:rsid w:val="002F35BB"/>
    <w:rsid w:val="002F4ED3"/>
    <w:rsid w:val="002F4EFA"/>
    <w:rsid w:val="002F6103"/>
    <w:rsid w:val="002F64D1"/>
    <w:rsid w:val="002F679E"/>
    <w:rsid w:val="0030301D"/>
    <w:rsid w:val="00306ABF"/>
    <w:rsid w:val="00307B5B"/>
    <w:rsid w:val="003101AB"/>
    <w:rsid w:val="00311660"/>
    <w:rsid w:val="00314163"/>
    <w:rsid w:val="003163C3"/>
    <w:rsid w:val="00316E49"/>
    <w:rsid w:val="00316E9C"/>
    <w:rsid w:val="00317A49"/>
    <w:rsid w:val="00321032"/>
    <w:rsid w:val="00323607"/>
    <w:rsid w:val="003249C9"/>
    <w:rsid w:val="003265BA"/>
    <w:rsid w:val="00330444"/>
    <w:rsid w:val="003308A2"/>
    <w:rsid w:val="00334C34"/>
    <w:rsid w:val="00334FB4"/>
    <w:rsid w:val="00335913"/>
    <w:rsid w:val="003421F5"/>
    <w:rsid w:val="00342697"/>
    <w:rsid w:val="00342F39"/>
    <w:rsid w:val="00343641"/>
    <w:rsid w:val="00346091"/>
    <w:rsid w:val="003460DC"/>
    <w:rsid w:val="003471ED"/>
    <w:rsid w:val="00351EB7"/>
    <w:rsid w:val="0035278E"/>
    <w:rsid w:val="00353615"/>
    <w:rsid w:val="00353EBD"/>
    <w:rsid w:val="00354A91"/>
    <w:rsid w:val="003560CE"/>
    <w:rsid w:val="0035732E"/>
    <w:rsid w:val="00361238"/>
    <w:rsid w:val="00365D55"/>
    <w:rsid w:val="00366B74"/>
    <w:rsid w:val="003676CD"/>
    <w:rsid w:val="00367BFC"/>
    <w:rsid w:val="003721C5"/>
    <w:rsid w:val="0037271E"/>
    <w:rsid w:val="00373456"/>
    <w:rsid w:val="00373D8B"/>
    <w:rsid w:val="003772B2"/>
    <w:rsid w:val="003772C2"/>
    <w:rsid w:val="00377741"/>
    <w:rsid w:val="003811AD"/>
    <w:rsid w:val="00383B97"/>
    <w:rsid w:val="00383D3D"/>
    <w:rsid w:val="00384C56"/>
    <w:rsid w:val="00385712"/>
    <w:rsid w:val="00391C07"/>
    <w:rsid w:val="003943CC"/>
    <w:rsid w:val="00395326"/>
    <w:rsid w:val="003A0739"/>
    <w:rsid w:val="003A1CB5"/>
    <w:rsid w:val="003A26B4"/>
    <w:rsid w:val="003A6226"/>
    <w:rsid w:val="003B1D84"/>
    <w:rsid w:val="003B5F9E"/>
    <w:rsid w:val="003B7DA3"/>
    <w:rsid w:val="003C28DC"/>
    <w:rsid w:val="003C4AFE"/>
    <w:rsid w:val="003C6D56"/>
    <w:rsid w:val="003C6DC1"/>
    <w:rsid w:val="003D1FAF"/>
    <w:rsid w:val="003D29D7"/>
    <w:rsid w:val="003D50E7"/>
    <w:rsid w:val="003D63DD"/>
    <w:rsid w:val="003D7929"/>
    <w:rsid w:val="003E695A"/>
    <w:rsid w:val="003E7325"/>
    <w:rsid w:val="003F43F9"/>
    <w:rsid w:val="003F54CB"/>
    <w:rsid w:val="003F6DCC"/>
    <w:rsid w:val="00400112"/>
    <w:rsid w:val="00400628"/>
    <w:rsid w:val="004027DF"/>
    <w:rsid w:val="0040459E"/>
    <w:rsid w:val="0040635E"/>
    <w:rsid w:val="00406820"/>
    <w:rsid w:val="00406FC4"/>
    <w:rsid w:val="00411AEF"/>
    <w:rsid w:val="00412D58"/>
    <w:rsid w:val="0041387C"/>
    <w:rsid w:val="00413948"/>
    <w:rsid w:val="00416A72"/>
    <w:rsid w:val="00416EF9"/>
    <w:rsid w:val="0042025D"/>
    <w:rsid w:val="004209FC"/>
    <w:rsid w:val="00420D05"/>
    <w:rsid w:val="00422AA3"/>
    <w:rsid w:val="004230B2"/>
    <w:rsid w:val="0042528D"/>
    <w:rsid w:val="004253D0"/>
    <w:rsid w:val="00425541"/>
    <w:rsid w:val="0043063B"/>
    <w:rsid w:val="00430786"/>
    <w:rsid w:val="0043233D"/>
    <w:rsid w:val="00435A6A"/>
    <w:rsid w:val="00435F50"/>
    <w:rsid w:val="0043613C"/>
    <w:rsid w:val="004368C3"/>
    <w:rsid w:val="00436A35"/>
    <w:rsid w:val="004370A7"/>
    <w:rsid w:val="004379E1"/>
    <w:rsid w:val="004426DC"/>
    <w:rsid w:val="00442FE2"/>
    <w:rsid w:val="00443A67"/>
    <w:rsid w:val="00444B4D"/>
    <w:rsid w:val="00446239"/>
    <w:rsid w:val="00446D9C"/>
    <w:rsid w:val="00447D79"/>
    <w:rsid w:val="00450481"/>
    <w:rsid w:val="00450DA3"/>
    <w:rsid w:val="004513BA"/>
    <w:rsid w:val="004517D4"/>
    <w:rsid w:val="00454A55"/>
    <w:rsid w:val="004566C0"/>
    <w:rsid w:val="00457572"/>
    <w:rsid w:val="00463ABB"/>
    <w:rsid w:val="00464280"/>
    <w:rsid w:val="004671A7"/>
    <w:rsid w:val="00471EB0"/>
    <w:rsid w:val="004734C5"/>
    <w:rsid w:val="004761B6"/>
    <w:rsid w:val="00477067"/>
    <w:rsid w:val="00483757"/>
    <w:rsid w:val="0048399D"/>
    <w:rsid w:val="00485018"/>
    <w:rsid w:val="00485AEA"/>
    <w:rsid w:val="004A19A5"/>
    <w:rsid w:val="004A339B"/>
    <w:rsid w:val="004A36F5"/>
    <w:rsid w:val="004A42D8"/>
    <w:rsid w:val="004A65FE"/>
    <w:rsid w:val="004B043F"/>
    <w:rsid w:val="004B0DC6"/>
    <w:rsid w:val="004B19B3"/>
    <w:rsid w:val="004B3123"/>
    <w:rsid w:val="004B4019"/>
    <w:rsid w:val="004B4108"/>
    <w:rsid w:val="004B5884"/>
    <w:rsid w:val="004B5F18"/>
    <w:rsid w:val="004B6B9C"/>
    <w:rsid w:val="004C0395"/>
    <w:rsid w:val="004C3D32"/>
    <w:rsid w:val="004C4B00"/>
    <w:rsid w:val="004C5309"/>
    <w:rsid w:val="004C6340"/>
    <w:rsid w:val="004C7969"/>
    <w:rsid w:val="004D17C7"/>
    <w:rsid w:val="004D334D"/>
    <w:rsid w:val="004D5A29"/>
    <w:rsid w:val="004D6513"/>
    <w:rsid w:val="004D69D9"/>
    <w:rsid w:val="004E09DB"/>
    <w:rsid w:val="004E14BA"/>
    <w:rsid w:val="004E242B"/>
    <w:rsid w:val="004E26C5"/>
    <w:rsid w:val="004F00F4"/>
    <w:rsid w:val="004F028C"/>
    <w:rsid w:val="004F1EAA"/>
    <w:rsid w:val="004F5DBE"/>
    <w:rsid w:val="005010B6"/>
    <w:rsid w:val="00503F9F"/>
    <w:rsid w:val="00507758"/>
    <w:rsid w:val="00507B38"/>
    <w:rsid w:val="005106DA"/>
    <w:rsid w:val="00512708"/>
    <w:rsid w:val="00512A61"/>
    <w:rsid w:val="005153D1"/>
    <w:rsid w:val="00515E93"/>
    <w:rsid w:val="00516300"/>
    <w:rsid w:val="00520807"/>
    <w:rsid w:val="00522DFB"/>
    <w:rsid w:val="00523B9C"/>
    <w:rsid w:val="00523DF1"/>
    <w:rsid w:val="00525F04"/>
    <w:rsid w:val="00530376"/>
    <w:rsid w:val="00532E0E"/>
    <w:rsid w:val="0053307B"/>
    <w:rsid w:val="00534866"/>
    <w:rsid w:val="00534FC6"/>
    <w:rsid w:val="00540452"/>
    <w:rsid w:val="005431AB"/>
    <w:rsid w:val="00545899"/>
    <w:rsid w:val="00547C8E"/>
    <w:rsid w:val="00553758"/>
    <w:rsid w:val="00553F71"/>
    <w:rsid w:val="00555F52"/>
    <w:rsid w:val="005572BE"/>
    <w:rsid w:val="005601E7"/>
    <w:rsid w:val="005602A0"/>
    <w:rsid w:val="00566C5B"/>
    <w:rsid w:val="00571D25"/>
    <w:rsid w:val="00571F8A"/>
    <w:rsid w:val="005764DA"/>
    <w:rsid w:val="00576FF9"/>
    <w:rsid w:val="0058396C"/>
    <w:rsid w:val="005844B0"/>
    <w:rsid w:val="005858F5"/>
    <w:rsid w:val="00590695"/>
    <w:rsid w:val="005940DB"/>
    <w:rsid w:val="00595091"/>
    <w:rsid w:val="00597CDA"/>
    <w:rsid w:val="005A085B"/>
    <w:rsid w:val="005A0BEB"/>
    <w:rsid w:val="005A0E49"/>
    <w:rsid w:val="005A0EBA"/>
    <w:rsid w:val="005A0EDA"/>
    <w:rsid w:val="005A3075"/>
    <w:rsid w:val="005A343E"/>
    <w:rsid w:val="005A54E7"/>
    <w:rsid w:val="005B1BE9"/>
    <w:rsid w:val="005B3201"/>
    <w:rsid w:val="005B353E"/>
    <w:rsid w:val="005B35C0"/>
    <w:rsid w:val="005B51F8"/>
    <w:rsid w:val="005C41AE"/>
    <w:rsid w:val="005C47FB"/>
    <w:rsid w:val="005C6690"/>
    <w:rsid w:val="005C7A1A"/>
    <w:rsid w:val="005D2A08"/>
    <w:rsid w:val="005D3F7F"/>
    <w:rsid w:val="005E0943"/>
    <w:rsid w:val="005E0ECB"/>
    <w:rsid w:val="005E1231"/>
    <w:rsid w:val="005E2AFC"/>
    <w:rsid w:val="005E640A"/>
    <w:rsid w:val="005E6867"/>
    <w:rsid w:val="005E7559"/>
    <w:rsid w:val="005F039C"/>
    <w:rsid w:val="005F0B35"/>
    <w:rsid w:val="005F24FB"/>
    <w:rsid w:val="005F34E5"/>
    <w:rsid w:val="005F3522"/>
    <w:rsid w:val="005F7C48"/>
    <w:rsid w:val="00600DFD"/>
    <w:rsid w:val="00601E3A"/>
    <w:rsid w:val="00602331"/>
    <w:rsid w:val="006023D8"/>
    <w:rsid w:val="00605899"/>
    <w:rsid w:val="00606123"/>
    <w:rsid w:val="00606C84"/>
    <w:rsid w:val="00617B29"/>
    <w:rsid w:val="00621AC1"/>
    <w:rsid w:val="0062337A"/>
    <w:rsid w:val="00623A86"/>
    <w:rsid w:val="00626928"/>
    <w:rsid w:val="00631B31"/>
    <w:rsid w:val="00631DAD"/>
    <w:rsid w:val="00632B87"/>
    <w:rsid w:val="006333C2"/>
    <w:rsid w:val="0063479A"/>
    <w:rsid w:val="006348AD"/>
    <w:rsid w:val="00635940"/>
    <w:rsid w:val="0063655D"/>
    <w:rsid w:val="006379E0"/>
    <w:rsid w:val="006411DD"/>
    <w:rsid w:val="00643204"/>
    <w:rsid w:val="00643B95"/>
    <w:rsid w:val="00643E63"/>
    <w:rsid w:val="00644408"/>
    <w:rsid w:val="0064465A"/>
    <w:rsid w:val="00644D27"/>
    <w:rsid w:val="0064685C"/>
    <w:rsid w:val="006472EE"/>
    <w:rsid w:val="00650281"/>
    <w:rsid w:val="00652E40"/>
    <w:rsid w:val="00654B11"/>
    <w:rsid w:val="00657680"/>
    <w:rsid w:val="00660349"/>
    <w:rsid w:val="00661486"/>
    <w:rsid w:val="00662EC1"/>
    <w:rsid w:val="00663675"/>
    <w:rsid w:val="00663865"/>
    <w:rsid w:val="00663EA1"/>
    <w:rsid w:val="0066450C"/>
    <w:rsid w:val="00664ACD"/>
    <w:rsid w:val="0066634B"/>
    <w:rsid w:val="00674C78"/>
    <w:rsid w:val="00675E4F"/>
    <w:rsid w:val="00676487"/>
    <w:rsid w:val="0068020A"/>
    <w:rsid w:val="00683498"/>
    <w:rsid w:val="0068637A"/>
    <w:rsid w:val="00686BC7"/>
    <w:rsid w:val="00686E4A"/>
    <w:rsid w:val="0069345B"/>
    <w:rsid w:val="0069366C"/>
    <w:rsid w:val="00693BDC"/>
    <w:rsid w:val="00694FD6"/>
    <w:rsid w:val="006966D5"/>
    <w:rsid w:val="006972BC"/>
    <w:rsid w:val="00697315"/>
    <w:rsid w:val="0069750E"/>
    <w:rsid w:val="006A0AD7"/>
    <w:rsid w:val="006A186D"/>
    <w:rsid w:val="006A3CF2"/>
    <w:rsid w:val="006A565E"/>
    <w:rsid w:val="006A6A64"/>
    <w:rsid w:val="006A6DE0"/>
    <w:rsid w:val="006A71E3"/>
    <w:rsid w:val="006A734F"/>
    <w:rsid w:val="006B3C80"/>
    <w:rsid w:val="006B6699"/>
    <w:rsid w:val="006B7408"/>
    <w:rsid w:val="006B7536"/>
    <w:rsid w:val="006B7612"/>
    <w:rsid w:val="006C390B"/>
    <w:rsid w:val="006C5E27"/>
    <w:rsid w:val="006C5F2C"/>
    <w:rsid w:val="006C6EBE"/>
    <w:rsid w:val="006C775A"/>
    <w:rsid w:val="006D135F"/>
    <w:rsid w:val="006D15C5"/>
    <w:rsid w:val="006D3525"/>
    <w:rsid w:val="006E4940"/>
    <w:rsid w:val="006E5549"/>
    <w:rsid w:val="006E7104"/>
    <w:rsid w:val="006E721D"/>
    <w:rsid w:val="006E7623"/>
    <w:rsid w:val="006F0BA2"/>
    <w:rsid w:val="006F4B8F"/>
    <w:rsid w:val="006F6CCF"/>
    <w:rsid w:val="007012AA"/>
    <w:rsid w:val="00701DE8"/>
    <w:rsid w:val="007061DF"/>
    <w:rsid w:val="00707EE7"/>
    <w:rsid w:val="00710315"/>
    <w:rsid w:val="00710AEE"/>
    <w:rsid w:val="00711526"/>
    <w:rsid w:val="007118E8"/>
    <w:rsid w:val="00713FD4"/>
    <w:rsid w:val="007157E3"/>
    <w:rsid w:val="00715FEE"/>
    <w:rsid w:val="00720FCA"/>
    <w:rsid w:val="00722B48"/>
    <w:rsid w:val="007250D1"/>
    <w:rsid w:val="00726940"/>
    <w:rsid w:val="00731949"/>
    <w:rsid w:val="00733227"/>
    <w:rsid w:val="0073337F"/>
    <w:rsid w:val="0073444F"/>
    <w:rsid w:val="007356DB"/>
    <w:rsid w:val="00740226"/>
    <w:rsid w:val="00740AA2"/>
    <w:rsid w:val="00740F0C"/>
    <w:rsid w:val="00742E4C"/>
    <w:rsid w:val="00742F31"/>
    <w:rsid w:val="00746E25"/>
    <w:rsid w:val="007503AF"/>
    <w:rsid w:val="007512B0"/>
    <w:rsid w:val="0076072F"/>
    <w:rsid w:val="00761411"/>
    <w:rsid w:val="007628B9"/>
    <w:rsid w:val="00763A18"/>
    <w:rsid w:val="007640A1"/>
    <w:rsid w:val="007653F8"/>
    <w:rsid w:val="00765504"/>
    <w:rsid w:val="007662E8"/>
    <w:rsid w:val="007707BE"/>
    <w:rsid w:val="00774117"/>
    <w:rsid w:val="00781CD8"/>
    <w:rsid w:val="007864CE"/>
    <w:rsid w:val="00787B59"/>
    <w:rsid w:val="00790833"/>
    <w:rsid w:val="00792459"/>
    <w:rsid w:val="00794C0D"/>
    <w:rsid w:val="00794D0B"/>
    <w:rsid w:val="00796B56"/>
    <w:rsid w:val="007975A4"/>
    <w:rsid w:val="007A1445"/>
    <w:rsid w:val="007A1BC2"/>
    <w:rsid w:val="007A3257"/>
    <w:rsid w:val="007B24FD"/>
    <w:rsid w:val="007B2576"/>
    <w:rsid w:val="007B3F26"/>
    <w:rsid w:val="007B4A87"/>
    <w:rsid w:val="007B698A"/>
    <w:rsid w:val="007B749D"/>
    <w:rsid w:val="007C054A"/>
    <w:rsid w:val="007C108A"/>
    <w:rsid w:val="007C1237"/>
    <w:rsid w:val="007C2231"/>
    <w:rsid w:val="007C3155"/>
    <w:rsid w:val="007C6AA1"/>
    <w:rsid w:val="007D4268"/>
    <w:rsid w:val="007D45CE"/>
    <w:rsid w:val="007D52D2"/>
    <w:rsid w:val="007D6C51"/>
    <w:rsid w:val="007E1995"/>
    <w:rsid w:val="007E25C2"/>
    <w:rsid w:val="007E426A"/>
    <w:rsid w:val="007E563F"/>
    <w:rsid w:val="007E77C0"/>
    <w:rsid w:val="007E7F06"/>
    <w:rsid w:val="007F00CE"/>
    <w:rsid w:val="007F0C2E"/>
    <w:rsid w:val="007F202F"/>
    <w:rsid w:val="007F3BA3"/>
    <w:rsid w:val="007F3F19"/>
    <w:rsid w:val="008017AD"/>
    <w:rsid w:val="00802198"/>
    <w:rsid w:val="00802A32"/>
    <w:rsid w:val="00804F19"/>
    <w:rsid w:val="00812740"/>
    <w:rsid w:val="00813DF4"/>
    <w:rsid w:val="008142BE"/>
    <w:rsid w:val="00815CF9"/>
    <w:rsid w:val="00820253"/>
    <w:rsid w:val="00820DA5"/>
    <w:rsid w:val="00820FEF"/>
    <w:rsid w:val="0082116A"/>
    <w:rsid w:val="00821857"/>
    <w:rsid w:val="00821FEE"/>
    <w:rsid w:val="008236E2"/>
    <w:rsid w:val="00823ADD"/>
    <w:rsid w:val="008248D7"/>
    <w:rsid w:val="00826855"/>
    <w:rsid w:val="008268B7"/>
    <w:rsid w:val="008268CB"/>
    <w:rsid w:val="00827128"/>
    <w:rsid w:val="00827496"/>
    <w:rsid w:val="00827A97"/>
    <w:rsid w:val="00830AAD"/>
    <w:rsid w:val="00832994"/>
    <w:rsid w:val="00832EA2"/>
    <w:rsid w:val="0083432E"/>
    <w:rsid w:val="0084440E"/>
    <w:rsid w:val="008457C0"/>
    <w:rsid w:val="008462DE"/>
    <w:rsid w:val="008514D2"/>
    <w:rsid w:val="008522B8"/>
    <w:rsid w:val="00852C5A"/>
    <w:rsid w:val="00852CD0"/>
    <w:rsid w:val="008571EE"/>
    <w:rsid w:val="00860D10"/>
    <w:rsid w:val="00861E77"/>
    <w:rsid w:val="00865522"/>
    <w:rsid w:val="00865C7B"/>
    <w:rsid w:val="00870A4D"/>
    <w:rsid w:val="00871015"/>
    <w:rsid w:val="0087221C"/>
    <w:rsid w:val="00872526"/>
    <w:rsid w:val="00873E60"/>
    <w:rsid w:val="00874E7C"/>
    <w:rsid w:val="0088077F"/>
    <w:rsid w:val="008807F7"/>
    <w:rsid w:val="00883B62"/>
    <w:rsid w:val="00883BD3"/>
    <w:rsid w:val="00886426"/>
    <w:rsid w:val="00886CA3"/>
    <w:rsid w:val="00890515"/>
    <w:rsid w:val="00894511"/>
    <w:rsid w:val="008958B8"/>
    <w:rsid w:val="008A027B"/>
    <w:rsid w:val="008A6525"/>
    <w:rsid w:val="008A7853"/>
    <w:rsid w:val="008B1FB2"/>
    <w:rsid w:val="008B205F"/>
    <w:rsid w:val="008B26FC"/>
    <w:rsid w:val="008B3D97"/>
    <w:rsid w:val="008B70C9"/>
    <w:rsid w:val="008C03B5"/>
    <w:rsid w:val="008C2E71"/>
    <w:rsid w:val="008D0463"/>
    <w:rsid w:val="008D06F5"/>
    <w:rsid w:val="008D09F2"/>
    <w:rsid w:val="008D16F9"/>
    <w:rsid w:val="008D6A85"/>
    <w:rsid w:val="008D74F6"/>
    <w:rsid w:val="008D7C36"/>
    <w:rsid w:val="008E1202"/>
    <w:rsid w:val="008E4470"/>
    <w:rsid w:val="008E7805"/>
    <w:rsid w:val="008E7B58"/>
    <w:rsid w:val="008F01B2"/>
    <w:rsid w:val="008F06E3"/>
    <w:rsid w:val="008F0C26"/>
    <w:rsid w:val="008F1C18"/>
    <w:rsid w:val="008F481E"/>
    <w:rsid w:val="008F5C21"/>
    <w:rsid w:val="0090009B"/>
    <w:rsid w:val="00900688"/>
    <w:rsid w:val="00900C7E"/>
    <w:rsid w:val="009025A8"/>
    <w:rsid w:val="0090265D"/>
    <w:rsid w:val="00902B1D"/>
    <w:rsid w:val="0090401F"/>
    <w:rsid w:val="00904439"/>
    <w:rsid w:val="0090568C"/>
    <w:rsid w:val="00911271"/>
    <w:rsid w:val="00911587"/>
    <w:rsid w:val="00911A45"/>
    <w:rsid w:val="0091262D"/>
    <w:rsid w:val="00913FBD"/>
    <w:rsid w:val="009171E7"/>
    <w:rsid w:val="00917858"/>
    <w:rsid w:val="00917DE4"/>
    <w:rsid w:val="0092050C"/>
    <w:rsid w:val="00920CFA"/>
    <w:rsid w:val="00921733"/>
    <w:rsid w:val="00922F4E"/>
    <w:rsid w:val="00924277"/>
    <w:rsid w:val="00925011"/>
    <w:rsid w:val="0092562A"/>
    <w:rsid w:val="00925BDF"/>
    <w:rsid w:val="00926154"/>
    <w:rsid w:val="0092645D"/>
    <w:rsid w:val="00930181"/>
    <w:rsid w:val="00931E0F"/>
    <w:rsid w:val="00935695"/>
    <w:rsid w:val="00937E91"/>
    <w:rsid w:val="00941673"/>
    <w:rsid w:val="00941D5F"/>
    <w:rsid w:val="00941D94"/>
    <w:rsid w:val="009428BF"/>
    <w:rsid w:val="0094516A"/>
    <w:rsid w:val="009457AC"/>
    <w:rsid w:val="00950B07"/>
    <w:rsid w:val="00951E4D"/>
    <w:rsid w:val="00953E04"/>
    <w:rsid w:val="00956453"/>
    <w:rsid w:val="00961D5C"/>
    <w:rsid w:val="00962FD9"/>
    <w:rsid w:val="00964805"/>
    <w:rsid w:val="0096536D"/>
    <w:rsid w:val="00965664"/>
    <w:rsid w:val="00970E9B"/>
    <w:rsid w:val="009716DB"/>
    <w:rsid w:val="0097257B"/>
    <w:rsid w:val="009744A1"/>
    <w:rsid w:val="009759B5"/>
    <w:rsid w:val="0097615E"/>
    <w:rsid w:val="0097764C"/>
    <w:rsid w:val="009808A8"/>
    <w:rsid w:val="009809C6"/>
    <w:rsid w:val="00981185"/>
    <w:rsid w:val="00981730"/>
    <w:rsid w:val="009839D2"/>
    <w:rsid w:val="0098649D"/>
    <w:rsid w:val="00990A9B"/>
    <w:rsid w:val="00992597"/>
    <w:rsid w:val="0099439B"/>
    <w:rsid w:val="00994CD3"/>
    <w:rsid w:val="00997399"/>
    <w:rsid w:val="00997434"/>
    <w:rsid w:val="009A7DE0"/>
    <w:rsid w:val="009B281B"/>
    <w:rsid w:val="009B30A7"/>
    <w:rsid w:val="009B38C5"/>
    <w:rsid w:val="009B594E"/>
    <w:rsid w:val="009B7617"/>
    <w:rsid w:val="009C0A2E"/>
    <w:rsid w:val="009C10F7"/>
    <w:rsid w:val="009C2553"/>
    <w:rsid w:val="009C3820"/>
    <w:rsid w:val="009C4B2E"/>
    <w:rsid w:val="009D1915"/>
    <w:rsid w:val="009D2D33"/>
    <w:rsid w:val="009D3634"/>
    <w:rsid w:val="009D4A03"/>
    <w:rsid w:val="009D6389"/>
    <w:rsid w:val="009D645D"/>
    <w:rsid w:val="009D7412"/>
    <w:rsid w:val="009D7FDA"/>
    <w:rsid w:val="009E11BF"/>
    <w:rsid w:val="009E7C40"/>
    <w:rsid w:val="009E7EAD"/>
    <w:rsid w:val="009E7F81"/>
    <w:rsid w:val="009F031B"/>
    <w:rsid w:val="009F0B91"/>
    <w:rsid w:val="009F3456"/>
    <w:rsid w:val="009F40E3"/>
    <w:rsid w:val="009F47E1"/>
    <w:rsid w:val="009F4B9B"/>
    <w:rsid w:val="00A037BA"/>
    <w:rsid w:val="00A0680D"/>
    <w:rsid w:val="00A07941"/>
    <w:rsid w:val="00A108E4"/>
    <w:rsid w:val="00A10D64"/>
    <w:rsid w:val="00A13F66"/>
    <w:rsid w:val="00A15325"/>
    <w:rsid w:val="00A15C23"/>
    <w:rsid w:val="00A15CB1"/>
    <w:rsid w:val="00A16741"/>
    <w:rsid w:val="00A1714A"/>
    <w:rsid w:val="00A17BF8"/>
    <w:rsid w:val="00A22550"/>
    <w:rsid w:val="00A234E2"/>
    <w:rsid w:val="00A23AE2"/>
    <w:rsid w:val="00A2745A"/>
    <w:rsid w:val="00A3074F"/>
    <w:rsid w:val="00A32231"/>
    <w:rsid w:val="00A3235D"/>
    <w:rsid w:val="00A32EDC"/>
    <w:rsid w:val="00A34992"/>
    <w:rsid w:val="00A35B9F"/>
    <w:rsid w:val="00A370E3"/>
    <w:rsid w:val="00A37483"/>
    <w:rsid w:val="00A378FD"/>
    <w:rsid w:val="00A42371"/>
    <w:rsid w:val="00A42761"/>
    <w:rsid w:val="00A45A50"/>
    <w:rsid w:val="00A47D1F"/>
    <w:rsid w:val="00A51829"/>
    <w:rsid w:val="00A57132"/>
    <w:rsid w:val="00A6073F"/>
    <w:rsid w:val="00A6082D"/>
    <w:rsid w:val="00A61F14"/>
    <w:rsid w:val="00A6207B"/>
    <w:rsid w:val="00A65101"/>
    <w:rsid w:val="00A66781"/>
    <w:rsid w:val="00A66B8C"/>
    <w:rsid w:val="00A670F7"/>
    <w:rsid w:val="00A70A2E"/>
    <w:rsid w:val="00A7115B"/>
    <w:rsid w:val="00A72881"/>
    <w:rsid w:val="00A735D8"/>
    <w:rsid w:val="00A82F1A"/>
    <w:rsid w:val="00A8337D"/>
    <w:rsid w:val="00A83909"/>
    <w:rsid w:val="00A85299"/>
    <w:rsid w:val="00A8755C"/>
    <w:rsid w:val="00A87966"/>
    <w:rsid w:val="00A92296"/>
    <w:rsid w:val="00A93AC8"/>
    <w:rsid w:val="00AA0DB0"/>
    <w:rsid w:val="00AA2265"/>
    <w:rsid w:val="00AA308E"/>
    <w:rsid w:val="00AA3D10"/>
    <w:rsid w:val="00AA4237"/>
    <w:rsid w:val="00AA737A"/>
    <w:rsid w:val="00AA7510"/>
    <w:rsid w:val="00AB05C9"/>
    <w:rsid w:val="00AB33AC"/>
    <w:rsid w:val="00AB4B0B"/>
    <w:rsid w:val="00AB58B1"/>
    <w:rsid w:val="00AB662C"/>
    <w:rsid w:val="00AB70F7"/>
    <w:rsid w:val="00AB71C4"/>
    <w:rsid w:val="00AB7430"/>
    <w:rsid w:val="00AC08E1"/>
    <w:rsid w:val="00AC0C71"/>
    <w:rsid w:val="00AC44A0"/>
    <w:rsid w:val="00AC4F48"/>
    <w:rsid w:val="00AC6359"/>
    <w:rsid w:val="00AD0032"/>
    <w:rsid w:val="00AD20C0"/>
    <w:rsid w:val="00AD3AD3"/>
    <w:rsid w:val="00AD4C72"/>
    <w:rsid w:val="00AD682A"/>
    <w:rsid w:val="00AD75C3"/>
    <w:rsid w:val="00AE1547"/>
    <w:rsid w:val="00AE1DEA"/>
    <w:rsid w:val="00AE2B02"/>
    <w:rsid w:val="00AE3BB7"/>
    <w:rsid w:val="00AE59FB"/>
    <w:rsid w:val="00AE64BE"/>
    <w:rsid w:val="00AE794C"/>
    <w:rsid w:val="00AF01E3"/>
    <w:rsid w:val="00AF04BC"/>
    <w:rsid w:val="00AF2CA5"/>
    <w:rsid w:val="00AF3855"/>
    <w:rsid w:val="00B0150D"/>
    <w:rsid w:val="00B02832"/>
    <w:rsid w:val="00B0371C"/>
    <w:rsid w:val="00B04B1B"/>
    <w:rsid w:val="00B053F0"/>
    <w:rsid w:val="00B06551"/>
    <w:rsid w:val="00B15820"/>
    <w:rsid w:val="00B17BFF"/>
    <w:rsid w:val="00B2053C"/>
    <w:rsid w:val="00B21521"/>
    <w:rsid w:val="00B23CDF"/>
    <w:rsid w:val="00B27E50"/>
    <w:rsid w:val="00B30EF1"/>
    <w:rsid w:val="00B34699"/>
    <w:rsid w:val="00B35ED5"/>
    <w:rsid w:val="00B3652F"/>
    <w:rsid w:val="00B372F1"/>
    <w:rsid w:val="00B42607"/>
    <w:rsid w:val="00B4512D"/>
    <w:rsid w:val="00B46A59"/>
    <w:rsid w:val="00B511C2"/>
    <w:rsid w:val="00B53DC3"/>
    <w:rsid w:val="00B56738"/>
    <w:rsid w:val="00B6001E"/>
    <w:rsid w:val="00B60069"/>
    <w:rsid w:val="00B60F78"/>
    <w:rsid w:val="00B62733"/>
    <w:rsid w:val="00B65C1E"/>
    <w:rsid w:val="00B65E1A"/>
    <w:rsid w:val="00B67986"/>
    <w:rsid w:val="00B7166D"/>
    <w:rsid w:val="00B71A80"/>
    <w:rsid w:val="00B729F6"/>
    <w:rsid w:val="00B73298"/>
    <w:rsid w:val="00B769AD"/>
    <w:rsid w:val="00B81680"/>
    <w:rsid w:val="00B827B8"/>
    <w:rsid w:val="00B82C01"/>
    <w:rsid w:val="00B83B6D"/>
    <w:rsid w:val="00B841D7"/>
    <w:rsid w:val="00B87FC6"/>
    <w:rsid w:val="00B921FB"/>
    <w:rsid w:val="00B92BEE"/>
    <w:rsid w:val="00B97606"/>
    <w:rsid w:val="00B977A5"/>
    <w:rsid w:val="00BA2EFB"/>
    <w:rsid w:val="00BA3143"/>
    <w:rsid w:val="00BB00AA"/>
    <w:rsid w:val="00BB0EBF"/>
    <w:rsid w:val="00BB2841"/>
    <w:rsid w:val="00BB58C2"/>
    <w:rsid w:val="00BB668A"/>
    <w:rsid w:val="00BB78F6"/>
    <w:rsid w:val="00BC0150"/>
    <w:rsid w:val="00BC1554"/>
    <w:rsid w:val="00BC2965"/>
    <w:rsid w:val="00BC776D"/>
    <w:rsid w:val="00BD43A0"/>
    <w:rsid w:val="00BD4DB0"/>
    <w:rsid w:val="00BD58AA"/>
    <w:rsid w:val="00BD626C"/>
    <w:rsid w:val="00BD7A6C"/>
    <w:rsid w:val="00BE2309"/>
    <w:rsid w:val="00BE26E5"/>
    <w:rsid w:val="00BE3E9C"/>
    <w:rsid w:val="00BE70FB"/>
    <w:rsid w:val="00BF0E64"/>
    <w:rsid w:val="00BF3A00"/>
    <w:rsid w:val="00BF3A7E"/>
    <w:rsid w:val="00BF3DCD"/>
    <w:rsid w:val="00BF7504"/>
    <w:rsid w:val="00C021CB"/>
    <w:rsid w:val="00C06DF5"/>
    <w:rsid w:val="00C12C23"/>
    <w:rsid w:val="00C13AE2"/>
    <w:rsid w:val="00C14851"/>
    <w:rsid w:val="00C177B4"/>
    <w:rsid w:val="00C17D15"/>
    <w:rsid w:val="00C20D37"/>
    <w:rsid w:val="00C21664"/>
    <w:rsid w:val="00C216DE"/>
    <w:rsid w:val="00C221B9"/>
    <w:rsid w:val="00C236BF"/>
    <w:rsid w:val="00C25689"/>
    <w:rsid w:val="00C25EFB"/>
    <w:rsid w:val="00C26018"/>
    <w:rsid w:val="00C26FD4"/>
    <w:rsid w:val="00C2716E"/>
    <w:rsid w:val="00C27361"/>
    <w:rsid w:val="00C27599"/>
    <w:rsid w:val="00C323A9"/>
    <w:rsid w:val="00C3351A"/>
    <w:rsid w:val="00C34CBF"/>
    <w:rsid w:val="00C41641"/>
    <w:rsid w:val="00C4349A"/>
    <w:rsid w:val="00C43C86"/>
    <w:rsid w:val="00C452DD"/>
    <w:rsid w:val="00C47151"/>
    <w:rsid w:val="00C5153D"/>
    <w:rsid w:val="00C52CE9"/>
    <w:rsid w:val="00C53C81"/>
    <w:rsid w:val="00C55DF3"/>
    <w:rsid w:val="00C5693C"/>
    <w:rsid w:val="00C605FF"/>
    <w:rsid w:val="00C60FFE"/>
    <w:rsid w:val="00C638F2"/>
    <w:rsid w:val="00C63D75"/>
    <w:rsid w:val="00C63E33"/>
    <w:rsid w:val="00C6454F"/>
    <w:rsid w:val="00C657D8"/>
    <w:rsid w:val="00C70920"/>
    <w:rsid w:val="00C74D4E"/>
    <w:rsid w:val="00C7631A"/>
    <w:rsid w:val="00C8446C"/>
    <w:rsid w:val="00C84D77"/>
    <w:rsid w:val="00C84EC1"/>
    <w:rsid w:val="00C865BB"/>
    <w:rsid w:val="00C90353"/>
    <w:rsid w:val="00C90994"/>
    <w:rsid w:val="00C959F8"/>
    <w:rsid w:val="00CA078D"/>
    <w:rsid w:val="00CA1C4F"/>
    <w:rsid w:val="00CA1F53"/>
    <w:rsid w:val="00CA329F"/>
    <w:rsid w:val="00CA3D46"/>
    <w:rsid w:val="00CB084B"/>
    <w:rsid w:val="00CB0B81"/>
    <w:rsid w:val="00CB6EBE"/>
    <w:rsid w:val="00CB72BA"/>
    <w:rsid w:val="00CC139F"/>
    <w:rsid w:val="00CC2168"/>
    <w:rsid w:val="00CC2E2B"/>
    <w:rsid w:val="00CC43E6"/>
    <w:rsid w:val="00CC4E59"/>
    <w:rsid w:val="00CC55A5"/>
    <w:rsid w:val="00CC57B5"/>
    <w:rsid w:val="00CC6D01"/>
    <w:rsid w:val="00CC74D5"/>
    <w:rsid w:val="00CC7A20"/>
    <w:rsid w:val="00CC7BFA"/>
    <w:rsid w:val="00CD4002"/>
    <w:rsid w:val="00CE032D"/>
    <w:rsid w:val="00CE0794"/>
    <w:rsid w:val="00CE470B"/>
    <w:rsid w:val="00CE4825"/>
    <w:rsid w:val="00CE52C2"/>
    <w:rsid w:val="00CE554B"/>
    <w:rsid w:val="00CE6138"/>
    <w:rsid w:val="00CE63B1"/>
    <w:rsid w:val="00CE67DE"/>
    <w:rsid w:val="00CE6811"/>
    <w:rsid w:val="00CE7A5C"/>
    <w:rsid w:val="00CF04D5"/>
    <w:rsid w:val="00CF0DAC"/>
    <w:rsid w:val="00CF36C8"/>
    <w:rsid w:val="00CF3718"/>
    <w:rsid w:val="00CF4F47"/>
    <w:rsid w:val="00CF6B80"/>
    <w:rsid w:val="00CF765F"/>
    <w:rsid w:val="00D02E22"/>
    <w:rsid w:val="00D03429"/>
    <w:rsid w:val="00D04DB3"/>
    <w:rsid w:val="00D04F2A"/>
    <w:rsid w:val="00D05B05"/>
    <w:rsid w:val="00D061B6"/>
    <w:rsid w:val="00D06BD3"/>
    <w:rsid w:val="00D06C1A"/>
    <w:rsid w:val="00D10A9F"/>
    <w:rsid w:val="00D11269"/>
    <w:rsid w:val="00D13204"/>
    <w:rsid w:val="00D13AEC"/>
    <w:rsid w:val="00D20455"/>
    <w:rsid w:val="00D206CB"/>
    <w:rsid w:val="00D27F89"/>
    <w:rsid w:val="00D30C8B"/>
    <w:rsid w:val="00D30DA7"/>
    <w:rsid w:val="00D31A73"/>
    <w:rsid w:val="00D31B86"/>
    <w:rsid w:val="00D3276C"/>
    <w:rsid w:val="00D33B6C"/>
    <w:rsid w:val="00D345B4"/>
    <w:rsid w:val="00D351CE"/>
    <w:rsid w:val="00D368D3"/>
    <w:rsid w:val="00D41088"/>
    <w:rsid w:val="00D417C9"/>
    <w:rsid w:val="00D420A6"/>
    <w:rsid w:val="00D428DF"/>
    <w:rsid w:val="00D42B35"/>
    <w:rsid w:val="00D4382F"/>
    <w:rsid w:val="00D44866"/>
    <w:rsid w:val="00D45007"/>
    <w:rsid w:val="00D45534"/>
    <w:rsid w:val="00D46199"/>
    <w:rsid w:val="00D51087"/>
    <w:rsid w:val="00D529E8"/>
    <w:rsid w:val="00D53BF3"/>
    <w:rsid w:val="00D54272"/>
    <w:rsid w:val="00D67460"/>
    <w:rsid w:val="00D67706"/>
    <w:rsid w:val="00D70BBD"/>
    <w:rsid w:val="00D712CD"/>
    <w:rsid w:val="00D736B0"/>
    <w:rsid w:val="00D74027"/>
    <w:rsid w:val="00D74377"/>
    <w:rsid w:val="00D75720"/>
    <w:rsid w:val="00D76273"/>
    <w:rsid w:val="00D809D9"/>
    <w:rsid w:val="00D810A1"/>
    <w:rsid w:val="00D8224F"/>
    <w:rsid w:val="00D82C58"/>
    <w:rsid w:val="00D836E8"/>
    <w:rsid w:val="00D86387"/>
    <w:rsid w:val="00D875A3"/>
    <w:rsid w:val="00D87675"/>
    <w:rsid w:val="00D90A5A"/>
    <w:rsid w:val="00D91ABB"/>
    <w:rsid w:val="00D967B4"/>
    <w:rsid w:val="00DA0255"/>
    <w:rsid w:val="00DA5C2D"/>
    <w:rsid w:val="00DA6DD2"/>
    <w:rsid w:val="00DA704A"/>
    <w:rsid w:val="00DA7F73"/>
    <w:rsid w:val="00DB1FE6"/>
    <w:rsid w:val="00DB5C01"/>
    <w:rsid w:val="00DB6E7D"/>
    <w:rsid w:val="00DB7249"/>
    <w:rsid w:val="00DC07F0"/>
    <w:rsid w:val="00DC2372"/>
    <w:rsid w:val="00DC3DA6"/>
    <w:rsid w:val="00DC4729"/>
    <w:rsid w:val="00DC4B5C"/>
    <w:rsid w:val="00DC5016"/>
    <w:rsid w:val="00DC6A8D"/>
    <w:rsid w:val="00DD0ED0"/>
    <w:rsid w:val="00DD0F95"/>
    <w:rsid w:val="00DD221C"/>
    <w:rsid w:val="00DD3544"/>
    <w:rsid w:val="00DD3D34"/>
    <w:rsid w:val="00DD58AD"/>
    <w:rsid w:val="00DE0240"/>
    <w:rsid w:val="00DE18F4"/>
    <w:rsid w:val="00DE4A8B"/>
    <w:rsid w:val="00DE6182"/>
    <w:rsid w:val="00DE7680"/>
    <w:rsid w:val="00DE7C88"/>
    <w:rsid w:val="00DE7FC2"/>
    <w:rsid w:val="00DF0134"/>
    <w:rsid w:val="00DF2853"/>
    <w:rsid w:val="00DF2AB1"/>
    <w:rsid w:val="00DF387F"/>
    <w:rsid w:val="00DF5129"/>
    <w:rsid w:val="00DF58E0"/>
    <w:rsid w:val="00E011EA"/>
    <w:rsid w:val="00E01F4E"/>
    <w:rsid w:val="00E02629"/>
    <w:rsid w:val="00E03AAF"/>
    <w:rsid w:val="00E058E8"/>
    <w:rsid w:val="00E05E27"/>
    <w:rsid w:val="00E068B8"/>
    <w:rsid w:val="00E078B4"/>
    <w:rsid w:val="00E07A02"/>
    <w:rsid w:val="00E12C23"/>
    <w:rsid w:val="00E14326"/>
    <w:rsid w:val="00E151B0"/>
    <w:rsid w:val="00E16C6D"/>
    <w:rsid w:val="00E27808"/>
    <w:rsid w:val="00E35236"/>
    <w:rsid w:val="00E4038A"/>
    <w:rsid w:val="00E41B0A"/>
    <w:rsid w:val="00E4318D"/>
    <w:rsid w:val="00E44AC1"/>
    <w:rsid w:val="00E45D98"/>
    <w:rsid w:val="00E467B7"/>
    <w:rsid w:val="00E47686"/>
    <w:rsid w:val="00E47E94"/>
    <w:rsid w:val="00E47FDF"/>
    <w:rsid w:val="00E5002C"/>
    <w:rsid w:val="00E506CF"/>
    <w:rsid w:val="00E53CB8"/>
    <w:rsid w:val="00E546C2"/>
    <w:rsid w:val="00E54844"/>
    <w:rsid w:val="00E55432"/>
    <w:rsid w:val="00E5761D"/>
    <w:rsid w:val="00E5771A"/>
    <w:rsid w:val="00E62E95"/>
    <w:rsid w:val="00E638DF"/>
    <w:rsid w:val="00E64013"/>
    <w:rsid w:val="00E65B9A"/>
    <w:rsid w:val="00E65F3C"/>
    <w:rsid w:val="00E664E6"/>
    <w:rsid w:val="00E66876"/>
    <w:rsid w:val="00E6766C"/>
    <w:rsid w:val="00E67850"/>
    <w:rsid w:val="00E70179"/>
    <w:rsid w:val="00E710CE"/>
    <w:rsid w:val="00E73D80"/>
    <w:rsid w:val="00E75499"/>
    <w:rsid w:val="00E80341"/>
    <w:rsid w:val="00E817BB"/>
    <w:rsid w:val="00E82073"/>
    <w:rsid w:val="00E87820"/>
    <w:rsid w:val="00E87A90"/>
    <w:rsid w:val="00E928A5"/>
    <w:rsid w:val="00E94A0C"/>
    <w:rsid w:val="00EA0313"/>
    <w:rsid w:val="00EA301E"/>
    <w:rsid w:val="00EA49B5"/>
    <w:rsid w:val="00EA6FA7"/>
    <w:rsid w:val="00EA79E1"/>
    <w:rsid w:val="00EB4358"/>
    <w:rsid w:val="00EB5A86"/>
    <w:rsid w:val="00EB74A9"/>
    <w:rsid w:val="00EC0599"/>
    <w:rsid w:val="00EC2C2E"/>
    <w:rsid w:val="00EC48B2"/>
    <w:rsid w:val="00EC5468"/>
    <w:rsid w:val="00EC56E3"/>
    <w:rsid w:val="00EC630B"/>
    <w:rsid w:val="00EC6D47"/>
    <w:rsid w:val="00EC704B"/>
    <w:rsid w:val="00EC70D0"/>
    <w:rsid w:val="00EC76C3"/>
    <w:rsid w:val="00ED1673"/>
    <w:rsid w:val="00ED4413"/>
    <w:rsid w:val="00ED5ED5"/>
    <w:rsid w:val="00ED699F"/>
    <w:rsid w:val="00ED77CC"/>
    <w:rsid w:val="00EE0D2B"/>
    <w:rsid w:val="00EE2AE8"/>
    <w:rsid w:val="00EE2D38"/>
    <w:rsid w:val="00EE31F7"/>
    <w:rsid w:val="00EE6039"/>
    <w:rsid w:val="00EE6358"/>
    <w:rsid w:val="00EE7C74"/>
    <w:rsid w:val="00EE7E03"/>
    <w:rsid w:val="00EF0359"/>
    <w:rsid w:val="00EF10A2"/>
    <w:rsid w:val="00EF2498"/>
    <w:rsid w:val="00EF4AD1"/>
    <w:rsid w:val="00EF723D"/>
    <w:rsid w:val="00EF799A"/>
    <w:rsid w:val="00F00A9D"/>
    <w:rsid w:val="00F03AF9"/>
    <w:rsid w:val="00F05D82"/>
    <w:rsid w:val="00F11A87"/>
    <w:rsid w:val="00F12021"/>
    <w:rsid w:val="00F12CEB"/>
    <w:rsid w:val="00F13B4C"/>
    <w:rsid w:val="00F21270"/>
    <w:rsid w:val="00F215AB"/>
    <w:rsid w:val="00F21BAA"/>
    <w:rsid w:val="00F25506"/>
    <w:rsid w:val="00F2629F"/>
    <w:rsid w:val="00F275AF"/>
    <w:rsid w:val="00F3116C"/>
    <w:rsid w:val="00F31A90"/>
    <w:rsid w:val="00F31B14"/>
    <w:rsid w:val="00F31FFB"/>
    <w:rsid w:val="00F3247D"/>
    <w:rsid w:val="00F32675"/>
    <w:rsid w:val="00F345EC"/>
    <w:rsid w:val="00F34AA6"/>
    <w:rsid w:val="00F36ED5"/>
    <w:rsid w:val="00F41979"/>
    <w:rsid w:val="00F425C7"/>
    <w:rsid w:val="00F443FE"/>
    <w:rsid w:val="00F4647C"/>
    <w:rsid w:val="00F46CE7"/>
    <w:rsid w:val="00F50DD0"/>
    <w:rsid w:val="00F5171E"/>
    <w:rsid w:val="00F519E1"/>
    <w:rsid w:val="00F523DA"/>
    <w:rsid w:val="00F52D50"/>
    <w:rsid w:val="00F542AA"/>
    <w:rsid w:val="00F57906"/>
    <w:rsid w:val="00F61CDC"/>
    <w:rsid w:val="00F63D1D"/>
    <w:rsid w:val="00F64323"/>
    <w:rsid w:val="00F64CBB"/>
    <w:rsid w:val="00F6633F"/>
    <w:rsid w:val="00F675E9"/>
    <w:rsid w:val="00F74A8A"/>
    <w:rsid w:val="00F75CC7"/>
    <w:rsid w:val="00F80103"/>
    <w:rsid w:val="00F822FF"/>
    <w:rsid w:val="00F82BD6"/>
    <w:rsid w:val="00F83353"/>
    <w:rsid w:val="00F83EB8"/>
    <w:rsid w:val="00F8421E"/>
    <w:rsid w:val="00F84C08"/>
    <w:rsid w:val="00F84F64"/>
    <w:rsid w:val="00F865F2"/>
    <w:rsid w:val="00F87F1C"/>
    <w:rsid w:val="00F915AF"/>
    <w:rsid w:val="00F91CA9"/>
    <w:rsid w:val="00F93139"/>
    <w:rsid w:val="00F96396"/>
    <w:rsid w:val="00FA04C0"/>
    <w:rsid w:val="00FA1100"/>
    <w:rsid w:val="00FA231A"/>
    <w:rsid w:val="00FA3D08"/>
    <w:rsid w:val="00FA3F7A"/>
    <w:rsid w:val="00FA4516"/>
    <w:rsid w:val="00FA6DB0"/>
    <w:rsid w:val="00FB12AF"/>
    <w:rsid w:val="00FB1D44"/>
    <w:rsid w:val="00FB644D"/>
    <w:rsid w:val="00FB6A45"/>
    <w:rsid w:val="00FC0622"/>
    <w:rsid w:val="00FC2661"/>
    <w:rsid w:val="00FC394E"/>
    <w:rsid w:val="00FC62A8"/>
    <w:rsid w:val="00FC68F0"/>
    <w:rsid w:val="00FD2CBB"/>
    <w:rsid w:val="00FD3D6E"/>
    <w:rsid w:val="00FD54B6"/>
    <w:rsid w:val="00FD6F43"/>
    <w:rsid w:val="00FE1036"/>
    <w:rsid w:val="00FE4EC3"/>
    <w:rsid w:val="00FE60CF"/>
    <w:rsid w:val="00FF15AD"/>
    <w:rsid w:val="00FF41E9"/>
    <w:rsid w:val="00FF552D"/>
    <w:rsid w:val="00FF56F4"/>
    <w:rsid w:val="00FF6FB0"/>
    <w:rsid w:val="03F2EC0D"/>
    <w:rsid w:val="1136E0CD"/>
    <w:rsid w:val="1A0AE349"/>
    <w:rsid w:val="1C817286"/>
    <w:rsid w:val="632BD63F"/>
    <w:rsid w:val="6EADF0B5"/>
    <w:rsid w:val="7766277D"/>
    <w:rsid w:val="7783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1136E0CD"/>
  <w15:docId w15:val="{494C7C97-D500-48B6-B737-23C001462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61E77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74027"/>
    <w:pPr>
      <w:keepNext/>
      <w:outlineLvl w:val="0"/>
    </w:pPr>
    <w:rPr>
      <w:rFonts w:ascii="Arial" w:hAnsi="Arial"/>
      <w:i/>
      <w:w w:val="8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8D74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769A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8D74F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D74027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D74027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8D046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435F5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435F5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B769AD"/>
    <w:rPr>
      <w:rFonts w:ascii="Calibri Light" w:hAnsi="Calibri Light" w:cs="Times New Roman"/>
      <w:b/>
      <w:sz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435F50"/>
    <w:rPr>
      <w:rFonts w:ascii="Calibri" w:hAnsi="Calibri" w:cs="Times New Roman"/>
      <w:b/>
      <w:bCs/>
      <w:sz w:val="28"/>
      <w:szCs w:val="28"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435F50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435F50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435F50"/>
    <w:rPr>
      <w:rFonts w:ascii="Cambria" w:hAnsi="Cambria" w:cs="Times New Roman"/>
    </w:rPr>
  </w:style>
  <w:style w:type="paragraph" w:styleId="Intestazione">
    <w:name w:val="header"/>
    <w:basedOn w:val="Normale"/>
    <w:link w:val="IntestazioneCarattere"/>
    <w:uiPriority w:val="99"/>
    <w:rsid w:val="00D740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435F50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D740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435F50"/>
    <w:rPr>
      <w:rFonts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A32EDC"/>
    <w:pPr>
      <w:jc w:val="both"/>
    </w:pPr>
    <w:rPr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435F50"/>
    <w:rPr>
      <w:rFonts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D74027"/>
    <w:rPr>
      <w:rFonts w:cs="Times New Roman"/>
      <w:color w:val="0000FF"/>
      <w:u w:val="single"/>
    </w:rPr>
  </w:style>
  <w:style w:type="paragraph" w:styleId="Corpodeltesto3">
    <w:name w:val="Body Text 3"/>
    <w:basedOn w:val="Normale"/>
    <w:link w:val="Corpodeltesto3Carattere"/>
    <w:uiPriority w:val="99"/>
    <w:rsid w:val="00A32EDC"/>
    <w:pPr>
      <w:jc w:val="center"/>
    </w:pPr>
    <w:rPr>
      <w:b/>
      <w:szCs w:val="20"/>
      <w:u w:val="single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435F50"/>
    <w:rPr>
      <w:rFonts w:cs="Times New Roman"/>
      <w:sz w:val="16"/>
      <w:szCs w:val="16"/>
    </w:rPr>
  </w:style>
  <w:style w:type="character" w:styleId="Numeropagina">
    <w:name w:val="page number"/>
    <w:basedOn w:val="Carpredefinitoparagrafo"/>
    <w:uiPriority w:val="99"/>
    <w:rsid w:val="00275C34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4D5A2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35F50"/>
    <w:rPr>
      <w:rFonts w:cs="Times New Roman"/>
      <w:sz w:val="2"/>
    </w:rPr>
  </w:style>
  <w:style w:type="paragraph" w:styleId="Rientrocorpodeltesto">
    <w:name w:val="Body Text Indent"/>
    <w:basedOn w:val="Normale"/>
    <w:link w:val="RientrocorpodeltestoCarattere"/>
    <w:uiPriority w:val="99"/>
    <w:rsid w:val="005602A0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435F50"/>
    <w:rPr>
      <w:rFonts w:cs="Times New Roman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rsid w:val="008D74F6"/>
    <w:pPr>
      <w:suppressAutoHyphens/>
      <w:spacing w:after="120"/>
    </w:pPr>
    <w:rPr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435F50"/>
    <w:rPr>
      <w:rFonts w:cs="Times New Roman"/>
      <w:sz w:val="24"/>
      <w:szCs w:val="24"/>
    </w:rPr>
  </w:style>
  <w:style w:type="paragraph" w:customStyle="1" w:styleId="Intestazione5">
    <w:name w:val="Intestazione5"/>
    <w:basedOn w:val="Normale"/>
    <w:next w:val="Corpotesto"/>
    <w:uiPriority w:val="99"/>
    <w:rsid w:val="008D74F6"/>
    <w:pPr>
      <w:tabs>
        <w:tab w:val="center" w:pos="4819"/>
        <w:tab w:val="right" w:pos="9638"/>
      </w:tabs>
      <w:suppressAutoHyphens/>
    </w:pPr>
    <w:rPr>
      <w:lang w:eastAsia="ar-SA"/>
    </w:rPr>
  </w:style>
  <w:style w:type="paragraph" w:styleId="Paragrafoelenco">
    <w:name w:val="List Paragraph"/>
    <w:basedOn w:val="Normale"/>
    <w:uiPriority w:val="99"/>
    <w:qFormat/>
    <w:rsid w:val="008D74F6"/>
    <w:pPr>
      <w:suppressAutoHyphens/>
      <w:ind w:left="708"/>
    </w:pPr>
    <w:rPr>
      <w:lang w:eastAsia="ar-SA"/>
    </w:rPr>
  </w:style>
  <w:style w:type="paragraph" w:customStyle="1" w:styleId="Testodelblocco1">
    <w:name w:val="Testo del blocco1"/>
    <w:basedOn w:val="Normale"/>
    <w:uiPriority w:val="99"/>
    <w:rsid w:val="008D74F6"/>
    <w:pPr>
      <w:suppressAutoHyphens/>
      <w:ind w:left="900" w:right="1025"/>
      <w:jc w:val="center"/>
    </w:pPr>
    <w:rPr>
      <w:rFonts w:cs="Tahoma"/>
      <w:b/>
      <w:sz w:val="28"/>
      <w:lang w:eastAsia="ar-SA"/>
    </w:rPr>
  </w:style>
  <w:style w:type="paragraph" w:styleId="Sommario1">
    <w:name w:val="toc 1"/>
    <w:basedOn w:val="Normale"/>
    <w:next w:val="Normale"/>
    <w:uiPriority w:val="99"/>
    <w:semiHidden/>
    <w:rsid w:val="008D74F6"/>
    <w:pPr>
      <w:tabs>
        <w:tab w:val="right" w:leader="underscore" w:pos="10195"/>
      </w:tabs>
      <w:suppressAutoHyphens/>
      <w:spacing w:before="360"/>
      <w:ind w:left="900" w:hanging="900"/>
    </w:pPr>
    <w:rPr>
      <w:rFonts w:ascii="Arial" w:hAnsi="Arial"/>
      <w:b/>
      <w:bCs/>
      <w:caps/>
      <w:szCs w:val="28"/>
      <w:lang w:eastAsia="ar-SA"/>
    </w:rPr>
  </w:style>
  <w:style w:type="paragraph" w:customStyle="1" w:styleId="Corpodeltesto21">
    <w:name w:val="Corpo del testo 21"/>
    <w:basedOn w:val="Normale"/>
    <w:uiPriority w:val="99"/>
    <w:rsid w:val="008D74F6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uiPriority w:val="99"/>
    <w:rsid w:val="008D74F6"/>
    <w:pPr>
      <w:suppressAutoHyphens/>
      <w:jc w:val="both"/>
    </w:pPr>
    <w:rPr>
      <w:rFonts w:ascii="Tahoma" w:hAnsi="Tahoma"/>
      <w:color w:val="FF0000"/>
      <w:sz w:val="20"/>
      <w:lang w:eastAsia="ar-SA"/>
    </w:rPr>
  </w:style>
  <w:style w:type="paragraph" w:customStyle="1" w:styleId="xl67">
    <w:name w:val="xl67"/>
    <w:basedOn w:val="Normale"/>
    <w:rsid w:val="008D74F6"/>
    <w:pPr>
      <w:pBdr>
        <w:left w:val="single" w:sz="4" w:space="0" w:color="000000"/>
      </w:pBdr>
      <w:suppressAutoHyphens/>
      <w:spacing w:before="280" w:after="280"/>
    </w:pPr>
    <w:rPr>
      <w:rFonts w:ascii="Arial" w:hAnsi="Arial" w:cs="Arial"/>
      <w:b/>
      <w:bCs/>
      <w:lang w:eastAsia="ar-SA"/>
    </w:rPr>
  </w:style>
  <w:style w:type="paragraph" w:styleId="Indice1">
    <w:name w:val="index 1"/>
    <w:basedOn w:val="Normale"/>
    <w:next w:val="Normale"/>
    <w:autoRedefine/>
    <w:uiPriority w:val="99"/>
    <w:semiHidden/>
    <w:rsid w:val="008D74F6"/>
    <w:pPr>
      <w:ind w:left="240" w:hanging="240"/>
    </w:pPr>
  </w:style>
  <w:style w:type="paragraph" w:styleId="Titoloindice">
    <w:name w:val="index heading"/>
    <w:basedOn w:val="Normale"/>
    <w:next w:val="Indice1"/>
    <w:uiPriority w:val="99"/>
    <w:semiHidden/>
    <w:rsid w:val="008D74F6"/>
    <w:pPr>
      <w:suppressAutoHyphens/>
    </w:pPr>
    <w:rPr>
      <w:lang w:eastAsia="ar-SA"/>
    </w:rPr>
  </w:style>
  <w:style w:type="paragraph" w:customStyle="1" w:styleId="Capoverso">
    <w:name w:val="Capoverso"/>
    <w:basedOn w:val="Normale"/>
    <w:uiPriority w:val="99"/>
    <w:rsid w:val="008D74F6"/>
    <w:pPr>
      <w:suppressAutoHyphens/>
      <w:spacing w:before="120"/>
      <w:ind w:firstLine="709"/>
      <w:jc w:val="both"/>
    </w:pPr>
    <w:rPr>
      <w:szCs w:val="20"/>
      <w:lang w:eastAsia="ar-SA"/>
    </w:rPr>
  </w:style>
  <w:style w:type="paragraph" w:customStyle="1" w:styleId="Corpodeltesto33">
    <w:name w:val="Corpo del testo 33"/>
    <w:basedOn w:val="Normale"/>
    <w:uiPriority w:val="99"/>
    <w:rsid w:val="008D74F6"/>
    <w:pPr>
      <w:suppressAutoHyphens/>
      <w:jc w:val="both"/>
    </w:pPr>
    <w:rPr>
      <w:szCs w:val="20"/>
      <w:lang w:eastAsia="ar-SA"/>
    </w:rPr>
  </w:style>
  <w:style w:type="paragraph" w:customStyle="1" w:styleId="Testonormale1">
    <w:name w:val="Testo normale1"/>
    <w:basedOn w:val="Normale"/>
    <w:uiPriority w:val="99"/>
    <w:rsid w:val="008D74F6"/>
    <w:pPr>
      <w:suppressAutoHyphens/>
    </w:pPr>
    <w:rPr>
      <w:rFonts w:ascii="Courier New" w:hAnsi="Courier New"/>
      <w:szCs w:val="20"/>
      <w:lang w:eastAsia="ar-SA"/>
    </w:rPr>
  </w:style>
  <w:style w:type="paragraph" w:customStyle="1" w:styleId="Corpodeltesto23">
    <w:name w:val="Corpo del testo 23"/>
    <w:basedOn w:val="Normale"/>
    <w:uiPriority w:val="99"/>
    <w:rsid w:val="008D74F6"/>
    <w:pPr>
      <w:suppressAutoHyphens/>
      <w:ind w:right="30"/>
      <w:jc w:val="both"/>
    </w:pPr>
    <w:rPr>
      <w:lang w:eastAsia="ar-SA"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8D74F6"/>
    <w:pPr>
      <w:suppressAutoHyphens/>
      <w:autoSpaceDE w:val="0"/>
      <w:jc w:val="center"/>
    </w:pPr>
    <w:rPr>
      <w:b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435F50"/>
    <w:rPr>
      <w:rFonts w:ascii="Cambria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link w:val="SottotitoloCarattere"/>
    <w:uiPriority w:val="99"/>
    <w:qFormat/>
    <w:rsid w:val="008D74F6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435F50"/>
    <w:rPr>
      <w:rFonts w:ascii="Cambria" w:hAnsi="Cambria" w:cs="Times New Roman"/>
      <w:sz w:val="24"/>
      <w:szCs w:val="24"/>
    </w:rPr>
  </w:style>
  <w:style w:type="paragraph" w:styleId="Revisione">
    <w:name w:val="Revision"/>
    <w:hidden/>
    <w:uiPriority w:val="99"/>
    <w:semiHidden/>
    <w:rsid w:val="00D4382F"/>
    <w:rPr>
      <w:sz w:val="24"/>
      <w:szCs w:val="24"/>
    </w:rPr>
  </w:style>
  <w:style w:type="character" w:styleId="Rimandocommento">
    <w:name w:val="annotation reference"/>
    <w:basedOn w:val="Carpredefinitoparagrafo"/>
    <w:uiPriority w:val="99"/>
    <w:rsid w:val="006A71E3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rsid w:val="006A71E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6A71E3"/>
    <w:rPr>
      <w:rFonts w:cs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6A71E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6A71E3"/>
    <w:rPr>
      <w:rFonts w:cs="Times New Roman"/>
      <w:b/>
    </w:rPr>
  </w:style>
  <w:style w:type="character" w:customStyle="1" w:styleId="Carpredefinitoparagrafo1">
    <w:name w:val="Car. predefinito paragrafo1"/>
    <w:uiPriority w:val="99"/>
    <w:rsid w:val="005A0EDA"/>
  </w:style>
  <w:style w:type="paragraph" w:customStyle="1" w:styleId="Standard">
    <w:name w:val="Standard"/>
    <w:uiPriority w:val="99"/>
    <w:rsid w:val="000110CA"/>
    <w:pPr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table" w:styleId="Grigliatabella">
    <w:name w:val="Table Grid"/>
    <w:basedOn w:val="Tabellanormale"/>
    <w:uiPriority w:val="39"/>
    <w:rsid w:val="007E77C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iPriority w:val="99"/>
    <w:qFormat/>
    <w:rsid w:val="00314163"/>
    <w:rPr>
      <w:b/>
      <w:bCs/>
      <w:sz w:val="20"/>
      <w:szCs w:val="20"/>
    </w:rPr>
  </w:style>
  <w:style w:type="character" w:styleId="Enfasigrassetto">
    <w:name w:val="Strong"/>
    <w:basedOn w:val="Carpredefinitoparagrafo"/>
    <w:uiPriority w:val="99"/>
    <w:qFormat/>
    <w:rsid w:val="00657680"/>
    <w:rPr>
      <w:rFonts w:cs="Times New Roman"/>
      <w:b/>
    </w:rPr>
  </w:style>
  <w:style w:type="character" w:styleId="Collegamentovisitato">
    <w:name w:val="FollowedHyperlink"/>
    <w:basedOn w:val="Carpredefinitoparagrafo"/>
    <w:uiPriority w:val="99"/>
    <w:rsid w:val="002A256E"/>
    <w:rPr>
      <w:rFonts w:cs="Times New Roman"/>
      <w:color w:val="954F72"/>
      <w:u w:val="single"/>
    </w:rPr>
  </w:style>
  <w:style w:type="paragraph" w:customStyle="1" w:styleId="msonormal0">
    <w:name w:val="msonormal"/>
    <w:basedOn w:val="Normale"/>
    <w:rsid w:val="002A256E"/>
    <w:pPr>
      <w:spacing w:before="100" w:beforeAutospacing="1" w:after="100" w:afterAutospacing="1"/>
    </w:pPr>
  </w:style>
  <w:style w:type="paragraph" w:customStyle="1" w:styleId="font5">
    <w:name w:val="font5"/>
    <w:basedOn w:val="Normale"/>
    <w:rsid w:val="002A256E"/>
    <w:pP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font6">
    <w:name w:val="font6"/>
    <w:basedOn w:val="Normale"/>
    <w:rsid w:val="002A256E"/>
    <w:pPr>
      <w:spacing w:before="100" w:beforeAutospacing="1" w:after="100" w:afterAutospacing="1"/>
    </w:pPr>
    <w:rPr>
      <w:rFonts w:ascii="Calibri" w:hAnsi="Calibri" w:cs="Calibri"/>
      <w:color w:val="000000"/>
      <w:sz w:val="20"/>
      <w:szCs w:val="20"/>
    </w:rPr>
  </w:style>
  <w:style w:type="paragraph" w:customStyle="1" w:styleId="font7">
    <w:name w:val="font7"/>
    <w:basedOn w:val="Normale"/>
    <w:uiPriority w:val="99"/>
    <w:rsid w:val="002A256E"/>
    <w:pPr>
      <w:spacing w:before="100" w:beforeAutospacing="1" w:after="100" w:afterAutospacing="1"/>
    </w:pPr>
    <w:rPr>
      <w:rFonts w:ascii="Calibri" w:hAnsi="Calibri" w:cs="Calibri"/>
      <w:color w:val="FF0000"/>
      <w:sz w:val="20"/>
      <w:szCs w:val="20"/>
    </w:rPr>
  </w:style>
  <w:style w:type="paragraph" w:customStyle="1" w:styleId="font8">
    <w:name w:val="font8"/>
    <w:basedOn w:val="Normale"/>
    <w:uiPriority w:val="99"/>
    <w:rsid w:val="002A256E"/>
    <w:pPr>
      <w:spacing w:before="100" w:beforeAutospacing="1" w:after="100" w:afterAutospacing="1"/>
    </w:pPr>
    <w:rPr>
      <w:rFonts w:ascii="Calibri" w:hAnsi="Calibri" w:cs="Calibri"/>
      <w:color w:val="000000"/>
      <w:sz w:val="20"/>
      <w:szCs w:val="20"/>
    </w:rPr>
  </w:style>
  <w:style w:type="paragraph" w:customStyle="1" w:styleId="font9">
    <w:name w:val="font9"/>
    <w:basedOn w:val="Normale"/>
    <w:uiPriority w:val="99"/>
    <w:rsid w:val="002A256E"/>
    <w:pPr>
      <w:spacing w:before="100" w:beforeAutospacing="1" w:after="100" w:afterAutospacing="1"/>
    </w:pPr>
    <w:rPr>
      <w:rFonts w:ascii="Calibri" w:hAnsi="Calibri" w:cs="Calibri"/>
      <w:color w:val="FF0000"/>
      <w:sz w:val="20"/>
      <w:szCs w:val="20"/>
    </w:rPr>
  </w:style>
  <w:style w:type="paragraph" w:customStyle="1" w:styleId="xl65">
    <w:name w:val="xl65"/>
    <w:basedOn w:val="Normale"/>
    <w:rsid w:val="002A256E"/>
    <w:pPr>
      <w:spacing w:before="100" w:beforeAutospacing="1" w:after="100" w:afterAutospacing="1"/>
    </w:pPr>
  </w:style>
  <w:style w:type="paragraph" w:customStyle="1" w:styleId="xl66">
    <w:name w:val="xl66"/>
    <w:basedOn w:val="Normale"/>
    <w:rsid w:val="002A256E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0"/>
      <w:szCs w:val="20"/>
    </w:rPr>
  </w:style>
  <w:style w:type="paragraph" w:customStyle="1" w:styleId="xl68">
    <w:name w:val="xl68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CC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69">
    <w:name w:val="xl69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70">
    <w:name w:val="xl70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71">
    <w:name w:val="xl71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72">
    <w:name w:val="xl72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EEBF7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73">
    <w:name w:val="xl73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EEBF7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74">
    <w:name w:val="xl74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EEBF7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75">
    <w:name w:val="xl75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76">
    <w:name w:val="xl76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77">
    <w:name w:val="xl77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78">
    <w:name w:val="xl78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79">
    <w:name w:val="xl79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80">
    <w:name w:val="xl80"/>
    <w:basedOn w:val="Normale"/>
    <w:rsid w:val="002A25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81">
    <w:name w:val="xl81"/>
    <w:basedOn w:val="Normale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DEEBF7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82">
    <w:name w:val="xl82"/>
    <w:basedOn w:val="Normale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83">
    <w:name w:val="xl83"/>
    <w:basedOn w:val="Normale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84">
    <w:name w:val="xl84"/>
    <w:basedOn w:val="Normale"/>
    <w:rsid w:val="002A256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85">
    <w:name w:val="xl85"/>
    <w:basedOn w:val="Normale"/>
    <w:rsid w:val="002A256E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86">
    <w:name w:val="xl86"/>
    <w:basedOn w:val="Normale"/>
    <w:rsid w:val="002A256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87">
    <w:name w:val="xl87"/>
    <w:basedOn w:val="Normale"/>
    <w:rsid w:val="002A256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88">
    <w:name w:val="xl88"/>
    <w:basedOn w:val="Normale"/>
    <w:rsid w:val="002A25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89">
    <w:name w:val="xl89"/>
    <w:basedOn w:val="Normale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90">
    <w:name w:val="xl90"/>
    <w:basedOn w:val="Normale"/>
    <w:rsid w:val="002A256E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91">
    <w:name w:val="xl91"/>
    <w:basedOn w:val="Normale"/>
    <w:rsid w:val="002A256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92">
    <w:name w:val="xl92"/>
    <w:basedOn w:val="Normale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93">
    <w:name w:val="xl93"/>
    <w:basedOn w:val="Normale"/>
    <w:rsid w:val="002A256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94">
    <w:name w:val="xl94"/>
    <w:basedOn w:val="Normale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95">
    <w:name w:val="xl95"/>
    <w:basedOn w:val="Normale"/>
    <w:rsid w:val="002A25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96">
    <w:name w:val="xl96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0C0C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97">
    <w:name w:val="xl97"/>
    <w:basedOn w:val="Normale"/>
    <w:rsid w:val="002A256E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98">
    <w:name w:val="xl98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DEEBF7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99">
    <w:name w:val="xl99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0C0C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0">
    <w:name w:val="xl100"/>
    <w:basedOn w:val="Normale"/>
    <w:rsid w:val="002A256E"/>
    <w:pPr>
      <w:pBdr>
        <w:left w:val="single" w:sz="4" w:space="0" w:color="auto"/>
        <w:bottom w:val="single" w:sz="4" w:space="0" w:color="auto"/>
      </w:pBdr>
      <w:shd w:val="clear" w:color="666699" w:fill="FFF2CC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1">
    <w:name w:val="xl101"/>
    <w:basedOn w:val="Normale"/>
    <w:rsid w:val="002A256E"/>
    <w:pPr>
      <w:pBdr>
        <w:bottom w:val="single" w:sz="4" w:space="0" w:color="auto"/>
      </w:pBdr>
      <w:shd w:val="clear" w:color="666699" w:fill="FFF2CC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2">
    <w:name w:val="xl102"/>
    <w:basedOn w:val="Normale"/>
    <w:rsid w:val="002A256E"/>
    <w:pPr>
      <w:pBdr>
        <w:bottom w:val="single" w:sz="4" w:space="0" w:color="auto"/>
        <w:right w:val="single" w:sz="4" w:space="0" w:color="auto"/>
      </w:pBdr>
      <w:shd w:val="clear" w:color="666699" w:fill="FFF2CC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3">
    <w:name w:val="xl103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666699" w:fill="FFF2CC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4">
    <w:name w:val="xl104"/>
    <w:basedOn w:val="Normale"/>
    <w:rsid w:val="002A256E"/>
    <w:pPr>
      <w:pBdr>
        <w:top w:val="single" w:sz="4" w:space="0" w:color="auto"/>
        <w:bottom w:val="single" w:sz="4" w:space="0" w:color="auto"/>
      </w:pBdr>
      <w:shd w:val="clear" w:color="666699" w:fill="FFF2CC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5">
    <w:name w:val="xl105"/>
    <w:basedOn w:val="Normale"/>
    <w:rsid w:val="002A256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666699" w:fill="FFF2CC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6">
    <w:name w:val="xl106"/>
    <w:basedOn w:val="Normale"/>
    <w:rsid w:val="002A256E"/>
    <w:pPr>
      <w:pBdr>
        <w:top w:val="single" w:sz="4" w:space="0" w:color="auto"/>
        <w:bottom w:val="single" w:sz="4" w:space="0" w:color="auto"/>
      </w:pBdr>
      <w:shd w:val="clear" w:color="C0C0C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7">
    <w:name w:val="xl107"/>
    <w:basedOn w:val="Normale"/>
    <w:rsid w:val="002A256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C0C0C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8">
    <w:name w:val="xl108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666699" w:fill="FFF2CC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9">
    <w:name w:val="xl109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666699" w:fill="F2F2F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10">
    <w:name w:val="xl110"/>
    <w:basedOn w:val="Normale"/>
    <w:rsid w:val="002A256E"/>
    <w:pPr>
      <w:pBdr>
        <w:top w:val="single" w:sz="4" w:space="0" w:color="auto"/>
        <w:bottom w:val="single" w:sz="4" w:space="0" w:color="auto"/>
      </w:pBdr>
      <w:shd w:val="clear" w:color="666699" w:fill="F2F2F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11">
    <w:name w:val="xl111"/>
    <w:basedOn w:val="Normale"/>
    <w:rsid w:val="002A256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666699" w:fill="F2F2F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12">
    <w:name w:val="xl112"/>
    <w:basedOn w:val="Normale"/>
    <w:rsid w:val="002A256E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113">
    <w:name w:val="xl113"/>
    <w:basedOn w:val="Normale"/>
    <w:rsid w:val="002A256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14">
    <w:name w:val="xl114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15">
    <w:name w:val="xl115"/>
    <w:basedOn w:val="Normale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16">
    <w:name w:val="xl116"/>
    <w:basedOn w:val="Normale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17">
    <w:name w:val="xl117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118">
    <w:name w:val="xl118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19">
    <w:name w:val="xl119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120">
    <w:name w:val="xl120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21">
    <w:name w:val="xl121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22">
    <w:name w:val="xl122"/>
    <w:basedOn w:val="Normale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23">
    <w:name w:val="xl123"/>
    <w:basedOn w:val="Normale"/>
    <w:rsid w:val="002A256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24">
    <w:name w:val="xl124"/>
    <w:basedOn w:val="Normale"/>
    <w:rsid w:val="002A25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25">
    <w:name w:val="xl125"/>
    <w:basedOn w:val="Normale"/>
    <w:rsid w:val="002A256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26">
    <w:name w:val="xl126"/>
    <w:basedOn w:val="Normale"/>
    <w:rsid w:val="002A256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27">
    <w:name w:val="xl127"/>
    <w:basedOn w:val="Normale"/>
    <w:rsid w:val="002A256E"/>
    <w:pP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128">
    <w:name w:val="xl128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129">
    <w:name w:val="xl129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color w:val="FF0000"/>
      <w:sz w:val="20"/>
      <w:szCs w:val="20"/>
    </w:rPr>
  </w:style>
  <w:style w:type="paragraph" w:customStyle="1" w:styleId="xl130">
    <w:name w:val="xl130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131">
    <w:name w:val="xl131"/>
    <w:basedOn w:val="Normale"/>
    <w:rsid w:val="002A256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32">
    <w:name w:val="xl132"/>
    <w:basedOn w:val="Normale"/>
    <w:rsid w:val="002A256E"/>
    <w:pPr>
      <w:spacing w:before="100" w:beforeAutospacing="1" w:after="100" w:afterAutospacing="1"/>
      <w:jc w:val="center"/>
    </w:pPr>
  </w:style>
  <w:style w:type="paragraph" w:customStyle="1" w:styleId="xl133">
    <w:name w:val="xl133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4">
    <w:name w:val="xl134"/>
    <w:basedOn w:val="Normale"/>
    <w:uiPriority w:val="99"/>
    <w:rsid w:val="002A256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35">
    <w:name w:val="xl135"/>
    <w:basedOn w:val="Normale"/>
    <w:uiPriority w:val="99"/>
    <w:rsid w:val="002A256E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36">
    <w:name w:val="xl136"/>
    <w:basedOn w:val="Normale"/>
    <w:uiPriority w:val="99"/>
    <w:rsid w:val="002A256E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37">
    <w:name w:val="xl137"/>
    <w:basedOn w:val="Normale"/>
    <w:uiPriority w:val="99"/>
    <w:rsid w:val="002A25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38">
    <w:name w:val="xl138"/>
    <w:basedOn w:val="Normale"/>
    <w:uiPriority w:val="99"/>
    <w:rsid w:val="002A256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39">
    <w:name w:val="xl139"/>
    <w:basedOn w:val="Normale"/>
    <w:uiPriority w:val="99"/>
    <w:rsid w:val="002A256E"/>
    <w:pP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40">
    <w:name w:val="xl140"/>
    <w:basedOn w:val="Normale"/>
    <w:uiPriority w:val="99"/>
    <w:rsid w:val="002A25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41">
    <w:name w:val="xl141"/>
    <w:basedOn w:val="Normale"/>
    <w:uiPriority w:val="99"/>
    <w:rsid w:val="002A25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42">
    <w:name w:val="xl142"/>
    <w:basedOn w:val="Normale"/>
    <w:uiPriority w:val="99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3">
    <w:name w:val="xl143"/>
    <w:basedOn w:val="Normale"/>
    <w:uiPriority w:val="99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44">
    <w:name w:val="xl144"/>
    <w:basedOn w:val="Normale"/>
    <w:uiPriority w:val="99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5">
    <w:name w:val="xl145"/>
    <w:basedOn w:val="Normale"/>
    <w:uiPriority w:val="99"/>
    <w:rsid w:val="002A256E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146">
    <w:name w:val="xl146"/>
    <w:basedOn w:val="Normale"/>
    <w:uiPriority w:val="99"/>
    <w:rsid w:val="002A256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47">
    <w:name w:val="xl147"/>
    <w:basedOn w:val="Normale"/>
    <w:uiPriority w:val="99"/>
    <w:rsid w:val="002A25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48">
    <w:name w:val="xl148"/>
    <w:basedOn w:val="Normale"/>
    <w:uiPriority w:val="99"/>
    <w:rsid w:val="002A25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149">
    <w:name w:val="xl149"/>
    <w:basedOn w:val="Normale"/>
    <w:uiPriority w:val="99"/>
    <w:rsid w:val="002A25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63">
    <w:name w:val="xl63"/>
    <w:basedOn w:val="Normale"/>
    <w:rsid w:val="00177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DDD"/>
      <w:spacing w:before="100" w:beforeAutospacing="1" w:after="100" w:afterAutospacing="1"/>
      <w:textAlignment w:val="center"/>
    </w:pPr>
    <w:rPr>
      <w:rFonts w:ascii="Calibri" w:hAnsi="Calibri" w:cs="Calibri"/>
      <w:b/>
      <w:bCs/>
      <w:sz w:val="16"/>
      <w:szCs w:val="16"/>
    </w:rPr>
  </w:style>
  <w:style w:type="paragraph" w:customStyle="1" w:styleId="xl64">
    <w:name w:val="xl64"/>
    <w:basedOn w:val="Normale"/>
    <w:rsid w:val="001773B8"/>
    <w:pPr>
      <w:spacing w:before="100" w:beforeAutospacing="1" w:after="100" w:afterAutospacing="1"/>
      <w:textAlignment w:val="center"/>
    </w:pPr>
    <w:rPr>
      <w:rFonts w:ascii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5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35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E97A2-F586-40C8-9DC8-BCA6E37F8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495</Words>
  <Characters>2991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ASO S.Croce e Carle Cuneo</Company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maccagno</dc:creator>
  <cp:keywords/>
  <dc:description/>
  <cp:lastModifiedBy>Marchisiello Erio Daniele</cp:lastModifiedBy>
  <cp:revision>60</cp:revision>
  <cp:lastPrinted>2025-02-21T09:26:00Z</cp:lastPrinted>
  <dcterms:created xsi:type="dcterms:W3CDTF">2025-02-24T09:01:00Z</dcterms:created>
  <dcterms:modified xsi:type="dcterms:W3CDTF">2025-10-02T06:54:00Z</dcterms:modified>
</cp:coreProperties>
</file>